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341F8" w:rsidRPr="00610C6E" w:rsidRDefault="00E341F8" w:rsidP="00C653E5">
      <w:pPr>
        <w:pStyle w:val="Standard"/>
        <w:tabs>
          <w:tab w:val="left" w:pos="0"/>
          <w:tab w:val="center" w:pos="4819"/>
        </w:tabs>
        <w:spacing w:line="360" w:lineRule="auto"/>
        <w:rPr>
          <w:rFonts w:ascii="Carlito" w:hAnsi="Carlito" w:cstheme="majorHAnsi" w:hint="eastAsia"/>
          <w:b/>
          <w:sz w:val="32"/>
          <w:szCs w:val="32"/>
        </w:rPr>
      </w:pPr>
      <w:r w:rsidRPr="00610C6E">
        <w:rPr>
          <w:rFonts w:ascii="Carlito" w:hAnsi="Carlito" w:cstheme="majorHAnsi"/>
          <w:b/>
          <w:sz w:val="32"/>
          <w:szCs w:val="32"/>
          <w:shd w:val="clear" w:color="auto" w:fill="FFFFFF"/>
        </w:rPr>
        <w:t>Załącznik nr 1</w:t>
      </w:r>
    </w:p>
    <w:p w:rsidR="00610C6E" w:rsidRDefault="00610C6E" w:rsidP="00C653E5">
      <w:pPr>
        <w:pStyle w:val="Standard"/>
        <w:tabs>
          <w:tab w:val="left" w:pos="0"/>
        </w:tabs>
        <w:spacing w:line="360" w:lineRule="auto"/>
        <w:rPr>
          <w:rFonts w:ascii="Carlito" w:hAnsi="Carlito" w:cstheme="majorHAnsi" w:hint="eastAsia"/>
          <w:shd w:val="clear" w:color="auto" w:fill="FFFFFF"/>
        </w:rPr>
      </w:pPr>
    </w:p>
    <w:p w:rsidR="00E341F8" w:rsidRPr="00B235D4" w:rsidRDefault="00E341F8" w:rsidP="00C653E5">
      <w:pPr>
        <w:pStyle w:val="Standard"/>
        <w:tabs>
          <w:tab w:val="left" w:pos="0"/>
        </w:tabs>
        <w:spacing w:line="360" w:lineRule="auto"/>
        <w:rPr>
          <w:rFonts w:ascii="Carlito" w:hAnsi="Carlito" w:cstheme="majorHAnsi" w:hint="eastAsia"/>
        </w:rPr>
      </w:pPr>
      <w:r w:rsidRPr="00B235D4">
        <w:rPr>
          <w:rFonts w:ascii="Carlito" w:hAnsi="Carlito" w:cstheme="majorHAnsi"/>
          <w:shd w:val="clear" w:color="auto" w:fill="FFFFFF"/>
        </w:rPr>
        <w:t>….........................................</w:t>
      </w:r>
    </w:p>
    <w:p w:rsidR="00E80B38" w:rsidRPr="00610C6E" w:rsidRDefault="00E341F8" w:rsidP="00E80B38">
      <w:pPr>
        <w:pStyle w:val="Standard"/>
        <w:tabs>
          <w:tab w:val="left" w:pos="0"/>
        </w:tabs>
        <w:spacing w:line="360" w:lineRule="auto"/>
        <w:rPr>
          <w:rFonts w:ascii="Carlito" w:hAnsi="Carlito" w:cstheme="majorHAnsi" w:hint="eastAsia"/>
          <w:sz w:val="18"/>
          <w:szCs w:val="18"/>
          <w:shd w:val="clear" w:color="auto" w:fill="FFFFFF"/>
        </w:rPr>
      </w:pPr>
      <w:r w:rsidRPr="00610C6E">
        <w:rPr>
          <w:rFonts w:ascii="Carlito" w:hAnsi="Carlito" w:cstheme="majorHAnsi"/>
          <w:sz w:val="18"/>
          <w:szCs w:val="18"/>
          <w:shd w:val="clear" w:color="auto" w:fill="FFFFFF"/>
        </w:rPr>
        <w:t>(miejscowość i data)</w:t>
      </w:r>
    </w:p>
    <w:p w:rsidR="006F396F" w:rsidRPr="00B235D4" w:rsidRDefault="006F396F" w:rsidP="00E80B38">
      <w:pPr>
        <w:pStyle w:val="Standard"/>
        <w:tabs>
          <w:tab w:val="left" w:pos="0"/>
        </w:tabs>
        <w:spacing w:line="360" w:lineRule="auto"/>
        <w:rPr>
          <w:rFonts w:ascii="Carlito" w:hAnsi="Carlito" w:cstheme="majorHAnsi" w:hint="eastAsia"/>
          <w:shd w:val="clear" w:color="auto" w:fill="FFFFFF"/>
        </w:rPr>
      </w:pPr>
    </w:p>
    <w:p w:rsidR="00E341F8" w:rsidRPr="00B235D4" w:rsidRDefault="00E341F8" w:rsidP="006F396F">
      <w:pPr>
        <w:pStyle w:val="Standard"/>
        <w:tabs>
          <w:tab w:val="left" w:pos="0"/>
        </w:tabs>
        <w:spacing w:line="360" w:lineRule="auto"/>
        <w:rPr>
          <w:rFonts w:ascii="Carlito" w:hAnsi="Carlito" w:cstheme="majorHAnsi" w:hint="eastAsia"/>
          <w:b/>
          <w:bCs/>
        </w:rPr>
      </w:pPr>
      <w:r w:rsidRPr="00B235D4">
        <w:rPr>
          <w:rFonts w:ascii="Carlito" w:hAnsi="Carlito" w:cstheme="majorHAnsi"/>
          <w:b/>
          <w:bCs/>
          <w:highlight w:val="white"/>
        </w:rPr>
        <w:t>FORMULARZ OFERTOWY</w:t>
      </w:r>
    </w:p>
    <w:p w:rsidR="006F396F" w:rsidRPr="00B235D4" w:rsidRDefault="006F396F" w:rsidP="006F396F">
      <w:pPr>
        <w:pStyle w:val="Standard"/>
        <w:tabs>
          <w:tab w:val="left" w:pos="0"/>
        </w:tabs>
        <w:spacing w:line="360" w:lineRule="auto"/>
        <w:rPr>
          <w:rFonts w:ascii="Carlito" w:hAnsi="Carlito" w:cstheme="majorHAnsi" w:hint="eastAsia"/>
          <w:b/>
        </w:rPr>
      </w:pPr>
    </w:p>
    <w:p w:rsidR="00E341F8" w:rsidRPr="00B235D4" w:rsidRDefault="00E341F8" w:rsidP="00C653E5">
      <w:pPr>
        <w:pStyle w:val="Standard"/>
        <w:tabs>
          <w:tab w:val="left" w:pos="0"/>
        </w:tabs>
        <w:spacing w:line="360" w:lineRule="auto"/>
        <w:rPr>
          <w:rFonts w:ascii="Carlito" w:hAnsi="Carlito" w:cstheme="majorHAnsi" w:hint="eastAsia"/>
        </w:rPr>
      </w:pPr>
      <w:r w:rsidRPr="00B235D4">
        <w:rPr>
          <w:rFonts w:ascii="Carlito" w:hAnsi="Carlito" w:cstheme="majorHAnsi"/>
          <w:highlight w:val="white"/>
        </w:rPr>
        <w:t>Nazwa Wykonawcy  ....................................................................................</w:t>
      </w:r>
    </w:p>
    <w:p w:rsidR="00E341F8" w:rsidRPr="00B235D4" w:rsidRDefault="00E341F8" w:rsidP="00C653E5">
      <w:pPr>
        <w:pStyle w:val="Standard"/>
        <w:tabs>
          <w:tab w:val="left" w:pos="0"/>
        </w:tabs>
        <w:spacing w:line="360" w:lineRule="auto"/>
        <w:rPr>
          <w:rFonts w:ascii="Carlito" w:hAnsi="Carlito" w:cstheme="majorHAnsi" w:hint="eastAsia"/>
        </w:rPr>
      </w:pPr>
      <w:r w:rsidRPr="00B235D4">
        <w:rPr>
          <w:rFonts w:ascii="Carlito" w:hAnsi="Carlito" w:cstheme="majorHAnsi"/>
          <w:shd w:val="clear" w:color="auto" w:fill="FFFFFF"/>
        </w:rPr>
        <w:t>Adres Wykonawcy ......................................................................…............</w:t>
      </w:r>
    </w:p>
    <w:p w:rsidR="00E341F8" w:rsidRPr="00B235D4" w:rsidRDefault="00E341F8" w:rsidP="00C653E5">
      <w:pPr>
        <w:pStyle w:val="Standard"/>
        <w:tabs>
          <w:tab w:val="left" w:pos="0"/>
        </w:tabs>
        <w:spacing w:line="360" w:lineRule="auto"/>
        <w:rPr>
          <w:rFonts w:ascii="Carlito" w:hAnsi="Carlito" w:cstheme="majorHAnsi" w:hint="eastAsia"/>
        </w:rPr>
      </w:pPr>
      <w:r w:rsidRPr="00B235D4">
        <w:rPr>
          <w:rFonts w:ascii="Carlito" w:hAnsi="Carlito" w:cstheme="majorHAnsi"/>
          <w:shd w:val="clear" w:color="auto" w:fill="FFFFFF"/>
        </w:rPr>
        <w:t>Województwo: …………………………………</w:t>
      </w:r>
      <w:r w:rsidR="0065166B">
        <w:rPr>
          <w:rFonts w:ascii="Carlito" w:hAnsi="Carlito" w:cstheme="majorHAnsi"/>
          <w:shd w:val="clear" w:color="auto" w:fill="FFFFFF"/>
        </w:rPr>
        <w:t>…………………………</w:t>
      </w:r>
    </w:p>
    <w:p w:rsidR="00E341F8" w:rsidRPr="00B235D4" w:rsidRDefault="00E341F8" w:rsidP="00C653E5">
      <w:pPr>
        <w:pStyle w:val="Standard"/>
        <w:tabs>
          <w:tab w:val="left" w:pos="0"/>
        </w:tabs>
        <w:spacing w:line="360" w:lineRule="auto"/>
        <w:rPr>
          <w:rFonts w:ascii="Carlito" w:hAnsi="Carlito" w:cstheme="majorHAnsi" w:hint="eastAsia"/>
        </w:rPr>
      </w:pPr>
      <w:r w:rsidRPr="00B235D4">
        <w:rPr>
          <w:rFonts w:ascii="Carlito" w:hAnsi="Carlito" w:cstheme="majorHAnsi"/>
          <w:shd w:val="clear" w:color="auto" w:fill="FFFFFF"/>
        </w:rPr>
        <w:t>NIP: ..................................................…</w:t>
      </w:r>
      <w:r w:rsidR="0065166B">
        <w:rPr>
          <w:rFonts w:ascii="Carlito" w:hAnsi="Carlito" w:cstheme="majorHAnsi"/>
          <w:shd w:val="clear" w:color="auto" w:fill="FFFFFF"/>
        </w:rPr>
        <w:t>…………………………………..</w:t>
      </w:r>
    </w:p>
    <w:p w:rsidR="00E341F8" w:rsidRPr="00B235D4" w:rsidRDefault="00E341F8" w:rsidP="00C653E5">
      <w:pPr>
        <w:pStyle w:val="Standard"/>
        <w:tabs>
          <w:tab w:val="left" w:pos="0"/>
        </w:tabs>
        <w:autoSpaceDE w:val="0"/>
        <w:spacing w:line="360" w:lineRule="auto"/>
        <w:rPr>
          <w:rFonts w:ascii="Carlito" w:hAnsi="Carlito" w:cstheme="majorHAnsi" w:hint="eastAsia"/>
          <w:color w:val="000000"/>
          <w:shd w:val="clear" w:color="auto" w:fill="FFFFFF"/>
        </w:rPr>
      </w:pPr>
      <w:r w:rsidRPr="00B235D4">
        <w:rPr>
          <w:rFonts w:ascii="Carlito" w:hAnsi="Carlito" w:cstheme="majorHAnsi"/>
          <w:color w:val="000000"/>
          <w:shd w:val="clear" w:color="auto" w:fill="FFFFFF"/>
        </w:rPr>
        <w:t>REGON …...........................................</w:t>
      </w:r>
      <w:r w:rsidR="00EC27CA" w:rsidRPr="00B235D4">
        <w:rPr>
          <w:rFonts w:ascii="Carlito" w:hAnsi="Carlito" w:cstheme="majorHAnsi"/>
          <w:color w:val="000000"/>
          <w:shd w:val="clear" w:color="auto" w:fill="FFFFFF"/>
        </w:rPr>
        <w:t>..........................</w:t>
      </w:r>
      <w:r w:rsidR="0065166B">
        <w:rPr>
          <w:rFonts w:ascii="Carlito" w:hAnsi="Carlito" w:cstheme="majorHAnsi"/>
          <w:color w:val="000000"/>
          <w:shd w:val="clear" w:color="auto" w:fill="FFFFFF"/>
        </w:rPr>
        <w:t>.............................</w:t>
      </w:r>
    </w:p>
    <w:p w:rsidR="0063110E" w:rsidRPr="00B235D4" w:rsidRDefault="0063110E" w:rsidP="00C653E5">
      <w:pPr>
        <w:pStyle w:val="Standard"/>
        <w:tabs>
          <w:tab w:val="left" w:pos="0"/>
        </w:tabs>
        <w:autoSpaceDE w:val="0"/>
        <w:spacing w:line="360" w:lineRule="auto"/>
        <w:rPr>
          <w:rFonts w:ascii="Carlito" w:hAnsi="Carlito" w:cstheme="majorHAnsi" w:hint="eastAsia"/>
        </w:rPr>
      </w:pPr>
    </w:p>
    <w:p w:rsidR="00E341F8" w:rsidRDefault="00E341F8" w:rsidP="00C653E5">
      <w:pPr>
        <w:pStyle w:val="Standard"/>
        <w:tabs>
          <w:tab w:val="left" w:pos="0"/>
        </w:tabs>
        <w:spacing w:line="360" w:lineRule="auto"/>
        <w:rPr>
          <w:rFonts w:ascii="Carlito" w:hAnsi="Carlito" w:cstheme="majorHAnsi" w:hint="eastAsia"/>
          <w:color w:val="000000"/>
        </w:rPr>
      </w:pPr>
      <w:r w:rsidRPr="00B235D4">
        <w:rPr>
          <w:rFonts w:ascii="Carlito" w:hAnsi="Carlito" w:cstheme="majorHAnsi"/>
          <w:color w:val="000000"/>
          <w:highlight w:val="white"/>
        </w:rPr>
        <w:t>W odpowiedzi na ogłoszenie o zamówieniu klasycznym prowadzonym w trybie podstawowym bez negocjacji pn.:</w:t>
      </w:r>
    </w:p>
    <w:p w:rsidR="00B235D4" w:rsidRPr="00B235D4" w:rsidRDefault="00B235D4" w:rsidP="00C653E5">
      <w:pPr>
        <w:pStyle w:val="Standard"/>
        <w:tabs>
          <w:tab w:val="left" w:pos="0"/>
        </w:tabs>
        <w:spacing w:line="360" w:lineRule="auto"/>
        <w:rPr>
          <w:rFonts w:ascii="Carlito" w:hAnsi="Carlito" w:cstheme="majorHAnsi" w:hint="eastAsia"/>
        </w:rPr>
      </w:pPr>
    </w:p>
    <w:p w:rsidR="00E341F8" w:rsidRPr="00B235D4" w:rsidRDefault="00E341F8" w:rsidP="00C653E5">
      <w:pPr>
        <w:tabs>
          <w:tab w:val="left" w:pos="0"/>
        </w:tabs>
        <w:spacing w:after="0" w:line="360" w:lineRule="auto"/>
        <w:jc w:val="center"/>
        <w:rPr>
          <w:rFonts w:ascii="Carlito" w:hAnsi="Carlito" w:cstheme="majorHAnsi"/>
          <w:b/>
          <w:sz w:val="24"/>
          <w:szCs w:val="24"/>
        </w:rPr>
      </w:pPr>
      <w:r w:rsidRPr="00B235D4">
        <w:rPr>
          <w:rFonts w:ascii="Carlito" w:hAnsi="Carlito" w:cstheme="majorHAnsi"/>
          <w:b/>
          <w:sz w:val="24"/>
          <w:szCs w:val="24"/>
        </w:rPr>
        <w:t>„Dowóz i odwóz uczniów niepełnosprawny</w:t>
      </w:r>
      <w:r w:rsidR="00AE4B2E">
        <w:rPr>
          <w:rFonts w:ascii="Carlito" w:hAnsi="Carlito" w:cstheme="majorHAnsi"/>
          <w:b/>
          <w:sz w:val="24"/>
          <w:szCs w:val="24"/>
        </w:rPr>
        <w:t>ch do szkół w roku szkolnym 2024/2025</w:t>
      </w:r>
      <w:r w:rsidRPr="00B235D4">
        <w:rPr>
          <w:rFonts w:ascii="Carlito" w:hAnsi="Carlito" w:cstheme="majorHAnsi"/>
          <w:b/>
          <w:sz w:val="24"/>
          <w:szCs w:val="24"/>
        </w:rPr>
        <w:t>”</w:t>
      </w:r>
    </w:p>
    <w:p w:rsidR="00E341F8" w:rsidRPr="00B235D4" w:rsidRDefault="00E341F8" w:rsidP="00C653E5">
      <w:pPr>
        <w:tabs>
          <w:tab w:val="left" w:pos="0"/>
        </w:tabs>
        <w:autoSpaceDE w:val="0"/>
        <w:spacing w:after="0" w:line="360" w:lineRule="auto"/>
        <w:jc w:val="center"/>
        <w:rPr>
          <w:rFonts w:ascii="Carlito" w:hAnsi="Carlito" w:cstheme="majorHAnsi"/>
          <w:b/>
          <w:sz w:val="24"/>
          <w:szCs w:val="24"/>
        </w:rPr>
      </w:pPr>
    </w:p>
    <w:p w:rsidR="00E341F8" w:rsidRPr="00B235D4" w:rsidRDefault="00E341F8" w:rsidP="00C653E5">
      <w:pPr>
        <w:tabs>
          <w:tab w:val="left" w:pos="0"/>
        </w:tabs>
        <w:autoSpaceDE w:val="0"/>
        <w:spacing w:after="0" w:line="360" w:lineRule="auto"/>
        <w:rPr>
          <w:rFonts w:ascii="Carlito" w:hAnsi="Carlito" w:cstheme="majorHAnsi"/>
          <w:sz w:val="24"/>
          <w:szCs w:val="24"/>
        </w:rPr>
      </w:pPr>
      <w:r w:rsidRPr="00B235D4">
        <w:rPr>
          <w:rFonts w:ascii="Carlito" w:hAnsi="Carlito" w:cstheme="majorHAnsi"/>
          <w:color w:val="000000"/>
          <w:sz w:val="24"/>
          <w:szCs w:val="24"/>
        </w:rPr>
        <w:t>Składamy ofertę na wykonanie przedmiotu zamówienia w zakresie określonym w Specyfikacji Warunków Zamówienia, zgodnie z opisem przedmiotu zamówienia i wzorem umowy, na następujących warunkach:</w:t>
      </w:r>
    </w:p>
    <w:p w:rsidR="00E341F8" w:rsidRPr="00B235D4" w:rsidRDefault="00E341F8" w:rsidP="00C653E5">
      <w:pPr>
        <w:tabs>
          <w:tab w:val="left" w:pos="0"/>
        </w:tabs>
        <w:autoSpaceDE w:val="0"/>
        <w:spacing w:after="0" w:line="360" w:lineRule="auto"/>
        <w:rPr>
          <w:rFonts w:ascii="Carlito" w:hAnsi="Carlito" w:cstheme="majorHAnsi"/>
          <w:color w:val="000000"/>
          <w:sz w:val="24"/>
          <w:szCs w:val="24"/>
        </w:rPr>
      </w:pPr>
    </w:p>
    <w:p w:rsidR="00E341F8" w:rsidRPr="00B235D4" w:rsidRDefault="00E341F8" w:rsidP="00C653E5">
      <w:pPr>
        <w:tabs>
          <w:tab w:val="left" w:pos="0"/>
        </w:tabs>
        <w:autoSpaceDE w:val="0"/>
        <w:spacing w:after="0" w:line="360" w:lineRule="auto"/>
        <w:rPr>
          <w:rFonts w:ascii="Carlito" w:hAnsi="Carlito" w:cstheme="majorHAnsi"/>
          <w:sz w:val="24"/>
          <w:szCs w:val="24"/>
        </w:rPr>
      </w:pPr>
      <w:r w:rsidRPr="00B235D4">
        <w:rPr>
          <w:rFonts w:ascii="Carlito" w:hAnsi="Carlito" w:cstheme="majorHAnsi"/>
          <w:color w:val="000000"/>
          <w:sz w:val="24"/>
          <w:szCs w:val="24"/>
        </w:rPr>
        <w:t>Nazwa Wykonawcy:...............................................................................</w:t>
      </w:r>
    </w:p>
    <w:p w:rsidR="00E341F8" w:rsidRPr="00B235D4" w:rsidRDefault="00E341F8" w:rsidP="00C653E5">
      <w:pPr>
        <w:tabs>
          <w:tab w:val="left" w:pos="0"/>
        </w:tabs>
        <w:autoSpaceDE w:val="0"/>
        <w:spacing w:after="0" w:line="360" w:lineRule="auto"/>
        <w:rPr>
          <w:rFonts w:ascii="Carlito" w:hAnsi="Carlito" w:cstheme="majorHAnsi"/>
          <w:sz w:val="24"/>
          <w:szCs w:val="24"/>
        </w:rPr>
      </w:pPr>
      <w:r w:rsidRPr="00B235D4">
        <w:rPr>
          <w:rFonts w:ascii="Carlito" w:hAnsi="Carlito" w:cstheme="majorHAnsi"/>
          <w:color w:val="000000"/>
          <w:sz w:val="24"/>
          <w:szCs w:val="24"/>
        </w:rPr>
        <w:t>Adres Wykonawcy:................................................................................</w:t>
      </w:r>
    </w:p>
    <w:p w:rsidR="00E341F8" w:rsidRPr="00B235D4" w:rsidRDefault="00E341F8" w:rsidP="00C653E5">
      <w:pPr>
        <w:tabs>
          <w:tab w:val="left" w:pos="0"/>
        </w:tabs>
        <w:autoSpaceDE w:val="0"/>
        <w:spacing w:after="0" w:line="360" w:lineRule="auto"/>
        <w:rPr>
          <w:rFonts w:ascii="Carlito" w:hAnsi="Carlito" w:cstheme="majorHAnsi"/>
          <w:sz w:val="24"/>
          <w:szCs w:val="24"/>
        </w:rPr>
      </w:pPr>
      <w:r w:rsidRPr="00B235D4">
        <w:rPr>
          <w:rFonts w:ascii="Carlito" w:hAnsi="Carlito" w:cstheme="majorHAnsi"/>
          <w:color w:val="000000"/>
          <w:sz w:val="24"/>
          <w:szCs w:val="24"/>
        </w:rPr>
        <w:t>Telefon: ...............................................</w:t>
      </w:r>
      <w:r w:rsidR="007E2825" w:rsidRPr="00B235D4">
        <w:rPr>
          <w:rFonts w:ascii="Carlito" w:hAnsi="Carlito" w:cstheme="majorHAnsi"/>
          <w:color w:val="000000"/>
          <w:sz w:val="24"/>
          <w:szCs w:val="24"/>
        </w:rPr>
        <w:t>..................................................</w:t>
      </w:r>
    </w:p>
    <w:p w:rsidR="00E341F8" w:rsidRPr="00B235D4" w:rsidRDefault="00E341F8" w:rsidP="00C653E5">
      <w:pPr>
        <w:tabs>
          <w:tab w:val="left" w:pos="0"/>
        </w:tabs>
        <w:autoSpaceDE w:val="0"/>
        <w:spacing w:after="0" w:line="360" w:lineRule="auto"/>
        <w:rPr>
          <w:rFonts w:ascii="Carlito" w:hAnsi="Carlito" w:cstheme="majorHAnsi"/>
          <w:sz w:val="24"/>
          <w:szCs w:val="24"/>
        </w:rPr>
      </w:pPr>
      <w:r w:rsidRPr="00B235D4">
        <w:rPr>
          <w:rFonts w:ascii="Carlito" w:hAnsi="Carlito" w:cstheme="majorHAnsi"/>
          <w:color w:val="000000"/>
          <w:sz w:val="24"/>
          <w:szCs w:val="24"/>
        </w:rPr>
        <w:t>E-MAIL: .....................................................</w:t>
      </w:r>
      <w:r w:rsidR="007E2825" w:rsidRPr="00B235D4">
        <w:rPr>
          <w:rFonts w:ascii="Carlito" w:hAnsi="Carlito" w:cstheme="majorHAnsi"/>
          <w:color w:val="000000"/>
          <w:sz w:val="24"/>
          <w:szCs w:val="24"/>
        </w:rPr>
        <w:t>..............</w:t>
      </w:r>
      <w:r w:rsidR="0065166B">
        <w:rPr>
          <w:rFonts w:ascii="Carlito" w:hAnsi="Carlito" w:cstheme="majorHAnsi"/>
          <w:color w:val="000000"/>
          <w:sz w:val="24"/>
          <w:szCs w:val="24"/>
        </w:rPr>
        <w:t>............................</w:t>
      </w:r>
    </w:p>
    <w:p w:rsidR="00E341F8" w:rsidRPr="00B235D4" w:rsidRDefault="00E341F8" w:rsidP="00C653E5">
      <w:pPr>
        <w:tabs>
          <w:tab w:val="left" w:pos="0"/>
        </w:tabs>
        <w:autoSpaceDE w:val="0"/>
        <w:spacing w:after="0" w:line="360" w:lineRule="auto"/>
        <w:rPr>
          <w:rFonts w:ascii="Carlito" w:hAnsi="Carlito" w:cstheme="majorHAnsi"/>
          <w:sz w:val="24"/>
          <w:szCs w:val="24"/>
        </w:rPr>
      </w:pPr>
      <w:r w:rsidRPr="00B235D4">
        <w:rPr>
          <w:rFonts w:ascii="Carlito" w:hAnsi="Carlito" w:cstheme="majorHAnsi"/>
          <w:color w:val="000000"/>
          <w:sz w:val="24"/>
          <w:szCs w:val="24"/>
        </w:rPr>
        <w:t>NIP: ...........................................................</w:t>
      </w:r>
      <w:r w:rsidR="007E2825" w:rsidRPr="00B235D4">
        <w:rPr>
          <w:rFonts w:ascii="Carlito" w:hAnsi="Carlito" w:cstheme="majorHAnsi"/>
          <w:color w:val="000000"/>
          <w:sz w:val="24"/>
          <w:szCs w:val="24"/>
        </w:rPr>
        <w:t>...........................................</w:t>
      </w:r>
      <w:r w:rsidR="0065166B">
        <w:rPr>
          <w:rFonts w:ascii="Carlito" w:hAnsi="Carlito" w:cstheme="majorHAnsi"/>
          <w:color w:val="000000"/>
          <w:sz w:val="24"/>
          <w:szCs w:val="24"/>
        </w:rPr>
        <w:t>.</w:t>
      </w:r>
    </w:p>
    <w:p w:rsidR="00E341F8" w:rsidRPr="00B235D4" w:rsidRDefault="00E341F8" w:rsidP="00C653E5">
      <w:pPr>
        <w:tabs>
          <w:tab w:val="left" w:pos="0"/>
        </w:tabs>
        <w:autoSpaceDE w:val="0"/>
        <w:spacing w:after="0" w:line="360" w:lineRule="auto"/>
        <w:rPr>
          <w:rFonts w:ascii="Carlito" w:hAnsi="Carlito" w:cstheme="majorHAnsi"/>
          <w:sz w:val="24"/>
          <w:szCs w:val="24"/>
        </w:rPr>
      </w:pPr>
      <w:r w:rsidRPr="00B235D4">
        <w:rPr>
          <w:rFonts w:ascii="Carlito" w:hAnsi="Carlito" w:cstheme="majorHAnsi"/>
          <w:color w:val="000000"/>
          <w:sz w:val="24"/>
          <w:szCs w:val="24"/>
        </w:rPr>
        <w:t>REGON: ...................................................</w:t>
      </w:r>
      <w:r w:rsidR="007E2825" w:rsidRPr="00B235D4">
        <w:rPr>
          <w:rFonts w:ascii="Carlito" w:hAnsi="Carlito" w:cstheme="majorHAnsi"/>
          <w:color w:val="000000"/>
          <w:sz w:val="24"/>
          <w:szCs w:val="24"/>
        </w:rPr>
        <w:t>...............</w:t>
      </w:r>
      <w:r w:rsidR="0065166B">
        <w:rPr>
          <w:rFonts w:ascii="Carlito" w:hAnsi="Carlito" w:cstheme="majorHAnsi"/>
          <w:color w:val="000000"/>
          <w:sz w:val="24"/>
          <w:szCs w:val="24"/>
        </w:rPr>
        <w:t>.............................</w:t>
      </w:r>
    </w:p>
    <w:p w:rsidR="007E2825" w:rsidRPr="00B235D4" w:rsidRDefault="007E2825" w:rsidP="00C653E5">
      <w:pPr>
        <w:tabs>
          <w:tab w:val="left" w:pos="0"/>
        </w:tabs>
        <w:autoSpaceDE w:val="0"/>
        <w:spacing w:after="0" w:line="360" w:lineRule="auto"/>
        <w:rPr>
          <w:rFonts w:ascii="Carlito" w:hAnsi="Carlito" w:cstheme="majorHAnsi"/>
          <w:color w:val="000000"/>
          <w:sz w:val="24"/>
          <w:szCs w:val="24"/>
        </w:rPr>
      </w:pPr>
    </w:p>
    <w:p w:rsidR="005B04D1" w:rsidRPr="00B235D4" w:rsidRDefault="005B04D1" w:rsidP="00C653E5">
      <w:pPr>
        <w:tabs>
          <w:tab w:val="left" w:pos="0"/>
        </w:tabs>
        <w:autoSpaceDE w:val="0"/>
        <w:spacing w:after="0" w:line="360" w:lineRule="auto"/>
        <w:rPr>
          <w:rFonts w:ascii="Carlito" w:hAnsi="Carlito" w:cstheme="majorHAnsi"/>
          <w:color w:val="000000"/>
          <w:sz w:val="24"/>
          <w:szCs w:val="24"/>
        </w:rPr>
      </w:pPr>
    </w:p>
    <w:p w:rsidR="005B04D1" w:rsidRDefault="005B04D1" w:rsidP="00C653E5">
      <w:pPr>
        <w:tabs>
          <w:tab w:val="left" w:pos="0"/>
        </w:tabs>
        <w:autoSpaceDE w:val="0"/>
        <w:spacing w:after="0" w:line="360" w:lineRule="auto"/>
        <w:rPr>
          <w:rFonts w:asciiTheme="majorHAnsi" w:hAnsiTheme="majorHAnsi" w:cstheme="majorHAnsi"/>
          <w:color w:val="000000"/>
          <w:sz w:val="24"/>
          <w:szCs w:val="24"/>
        </w:rPr>
      </w:pPr>
    </w:p>
    <w:p w:rsidR="005B04D1" w:rsidRDefault="005B04D1" w:rsidP="00C653E5">
      <w:pPr>
        <w:tabs>
          <w:tab w:val="left" w:pos="0"/>
        </w:tabs>
        <w:autoSpaceDE w:val="0"/>
        <w:spacing w:after="0" w:line="360" w:lineRule="auto"/>
        <w:rPr>
          <w:rFonts w:asciiTheme="majorHAnsi" w:hAnsiTheme="majorHAnsi" w:cstheme="majorHAnsi"/>
          <w:color w:val="000000"/>
          <w:sz w:val="24"/>
          <w:szCs w:val="24"/>
        </w:rPr>
      </w:pPr>
    </w:p>
    <w:p w:rsidR="005B04D1" w:rsidRDefault="005B04D1" w:rsidP="00C653E5">
      <w:pPr>
        <w:tabs>
          <w:tab w:val="left" w:pos="0"/>
        </w:tabs>
        <w:autoSpaceDE w:val="0"/>
        <w:spacing w:after="0" w:line="360" w:lineRule="auto"/>
        <w:rPr>
          <w:rFonts w:asciiTheme="majorHAnsi" w:hAnsiTheme="majorHAnsi" w:cstheme="majorHAnsi"/>
          <w:color w:val="000000"/>
          <w:sz w:val="24"/>
          <w:szCs w:val="24"/>
        </w:rPr>
      </w:pPr>
    </w:p>
    <w:p w:rsidR="005B04D1" w:rsidRDefault="005B04D1" w:rsidP="00C653E5">
      <w:pPr>
        <w:tabs>
          <w:tab w:val="left" w:pos="0"/>
        </w:tabs>
        <w:autoSpaceDE w:val="0"/>
        <w:spacing w:after="0" w:line="360" w:lineRule="auto"/>
        <w:rPr>
          <w:rFonts w:asciiTheme="majorHAnsi" w:hAnsiTheme="majorHAnsi" w:cstheme="majorHAnsi"/>
          <w:color w:val="000000"/>
          <w:sz w:val="24"/>
          <w:szCs w:val="24"/>
        </w:rPr>
      </w:pPr>
    </w:p>
    <w:p w:rsidR="005B04D1" w:rsidRDefault="005B04D1" w:rsidP="00C653E5">
      <w:pPr>
        <w:tabs>
          <w:tab w:val="left" w:pos="0"/>
        </w:tabs>
        <w:autoSpaceDE w:val="0"/>
        <w:spacing w:after="0" w:line="360" w:lineRule="auto"/>
        <w:rPr>
          <w:rFonts w:asciiTheme="majorHAnsi" w:hAnsiTheme="majorHAnsi" w:cstheme="majorHAnsi"/>
          <w:color w:val="000000"/>
          <w:sz w:val="24"/>
          <w:szCs w:val="24"/>
        </w:rPr>
      </w:pPr>
    </w:p>
    <w:p w:rsidR="005B04D1" w:rsidRPr="002E75AE" w:rsidRDefault="005B04D1" w:rsidP="00C653E5">
      <w:pPr>
        <w:tabs>
          <w:tab w:val="left" w:pos="0"/>
        </w:tabs>
        <w:autoSpaceDE w:val="0"/>
        <w:spacing w:after="0" w:line="360" w:lineRule="auto"/>
        <w:rPr>
          <w:rFonts w:asciiTheme="majorHAnsi" w:hAnsiTheme="majorHAnsi" w:cstheme="majorHAnsi"/>
          <w:color w:val="000000"/>
          <w:sz w:val="24"/>
          <w:szCs w:val="24"/>
        </w:rPr>
      </w:pPr>
    </w:p>
    <w:p w:rsidR="00E341F8" w:rsidRPr="00491903" w:rsidRDefault="00E341F8" w:rsidP="00C653E5">
      <w:pPr>
        <w:numPr>
          <w:ilvl w:val="0"/>
          <w:numId w:val="1"/>
        </w:numPr>
        <w:tabs>
          <w:tab w:val="left" w:pos="0"/>
        </w:tabs>
        <w:autoSpaceDE w:val="0"/>
        <w:spacing w:after="0" w:line="360" w:lineRule="auto"/>
        <w:ind w:left="284" w:hanging="284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color w:val="000000"/>
          <w:sz w:val="20"/>
          <w:szCs w:val="20"/>
        </w:rPr>
        <w:t>Oferuje(my)  wykonanie przedmiotu zamówienia w zakresie objętym Specyfikacją Warunków Zamówienia, za cenę:</w:t>
      </w:r>
    </w:p>
    <w:p w:rsidR="00E341F8" w:rsidRPr="00491903" w:rsidRDefault="00E341F8" w:rsidP="00581331">
      <w:pPr>
        <w:tabs>
          <w:tab w:val="left" w:pos="0"/>
        </w:tabs>
        <w:autoSpaceDE w:val="0"/>
        <w:spacing w:after="0" w:line="360" w:lineRule="auto"/>
        <w:ind w:left="284"/>
        <w:rPr>
          <w:rFonts w:ascii="Carlito" w:hAnsi="Carlito" w:cstheme="majorHAnsi"/>
          <w:color w:val="000000"/>
          <w:sz w:val="20"/>
          <w:szCs w:val="20"/>
        </w:rPr>
      </w:pPr>
    </w:p>
    <w:tbl>
      <w:tblPr>
        <w:tblW w:w="9498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03"/>
        <w:gridCol w:w="9095"/>
      </w:tblGrid>
      <w:tr w:rsidR="00E341F8" w:rsidRPr="00491903" w:rsidTr="00581331">
        <w:tc>
          <w:tcPr>
            <w:tcW w:w="403" w:type="dxa"/>
            <w:shd w:val="clear" w:color="auto" w:fill="auto"/>
          </w:tcPr>
          <w:p w:rsidR="00E341F8" w:rsidRPr="00491903" w:rsidRDefault="00E341F8" w:rsidP="00C653E5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ind w:left="1140"/>
              <w:rPr>
                <w:rFonts w:ascii="Carlito" w:hAnsi="Carlito" w:cstheme="majorHAnsi"/>
                <w:b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095" w:type="dxa"/>
            <w:shd w:val="clear" w:color="auto" w:fill="auto"/>
          </w:tcPr>
          <w:p w:rsidR="00E341F8" w:rsidRPr="00491903" w:rsidRDefault="00E341F8" w:rsidP="00581331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Wykonanie zamówienia w zakresie  TRASY</w:t>
            </w:r>
            <w:r w:rsidR="00670895"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 xml:space="preserve"> </w:t>
            </w: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 xml:space="preserve"> I </w:t>
            </w:r>
          </w:p>
          <w:p w:rsidR="00863327" w:rsidRPr="00491903" w:rsidRDefault="00527E65" w:rsidP="00C653E5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-w</w:t>
            </w:r>
            <w:r w:rsidR="00863327"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raz z zapewnieniem opiekuna</w:t>
            </w:r>
          </w:p>
          <w:p w:rsidR="005A328A" w:rsidRPr="00491903" w:rsidRDefault="005A328A" w:rsidP="00C653E5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sz w:val="20"/>
                <w:szCs w:val="20"/>
              </w:rPr>
            </w:pPr>
          </w:p>
        </w:tc>
      </w:tr>
      <w:tr w:rsidR="00E341F8" w:rsidRPr="00491903" w:rsidTr="00581331">
        <w:tc>
          <w:tcPr>
            <w:tcW w:w="403" w:type="dxa"/>
            <w:shd w:val="clear" w:color="auto" w:fill="auto"/>
          </w:tcPr>
          <w:p w:rsidR="00E341F8" w:rsidRPr="00491903" w:rsidRDefault="00E341F8" w:rsidP="00C653E5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341F8" w:rsidRPr="00491903" w:rsidRDefault="00E341F8" w:rsidP="00C653E5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F55347">
              <w:rPr>
                <w:rFonts w:ascii="Carlito" w:hAnsi="Carlito" w:cstheme="majorHAnsi"/>
                <w:color w:val="000000"/>
                <w:sz w:val="20"/>
                <w:szCs w:val="20"/>
              </w:rPr>
              <w:t>Cena netto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1 dzień dowo</w:t>
            </w:r>
            <w:r w:rsidR="00933C9E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zu     .....................   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zł;</w:t>
            </w:r>
          </w:p>
          <w:p w:rsidR="00E341F8" w:rsidRPr="00491903" w:rsidRDefault="00E341F8" w:rsidP="00C653E5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............................................................................</w:t>
            </w:r>
            <w:r w:rsidR="00033C6F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.............................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................) </w:t>
            </w:r>
          </w:p>
        </w:tc>
      </w:tr>
      <w:tr w:rsidR="00E341F8" w:rsidRPr="00491903" w:rsidTr="00581331">
        <w:tc>
          <w:tcPr>
            <w:tcW w:w="403" w:type="dxa"/>
            <w:shd w:val="clear" w:color="auto" w:fill="auto"/>
          </w:tcPr>
          <w:p w:rsidR="00E341F8" w:rsidRPr="00491903" w:rsidRDefault="00E341F8" w:rsidP="00C653E5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095" w:type="dxa"/>
            <w:shd w:val="clear" w:color="auto" w:fill="auto"/>
          </w:tcPr>
          <w:p w:rsidR="00E341F8" w:rsidRPr="00491903" w:rsidRDefault="00E341F8" w:rsidP="00C653E5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F55347">
              <w:rPr>
                <w:rFonts w:ascii="Carlito" w:hAnsi="Carlito" w:cstheme="majorHAnsi"/>
                <w:color w:val="000000"/>
                <w:sz w:val="20"/>
                <w:szCs w:val="20"/>
              </w:rPr>
              <w:t>Cena brutto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1 dzień dowozu </w:t>
            </w:r>
          </w:p>
          <w:p w:rsidR="00E341F8" w:rsidRPr="00491903" w:rsidRDefault="00E341F8" w:rsidP="00C653E5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(łącznie z podatkiem VAT w wysokości .….%): .........................zł;</w:t>
            </w:r>
          </w:p>
          <w:p w:rsidR="00E341F8" w:rsidRPr="00491903" w:rsidRDefault="00E341F8" w:rsidP="00C653E5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.............................................................</w:t>
            </w:r>
            <w:r w:rsidR="00033C6F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.............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...............................................) </w:t>
            </w:r>
          </w:p>
        </w:tc>
      </w:tr>
      <w:tr w:rsidR="00E341F8" w:rsidRPr="00491903" w:rsidTr="00581331">
        <w:tc>
          <w:tcPr>
            <w:tcW w:w="403" w:type="dxa"/>
            <w:shd w:val="clear" w:color="auto" w:fill="auto"/>
          </w:tcPr>
          <w:p w:rsidR="00E341F8" w:rsidRPr="00491903" w:rsidRDefault="00E341F8" w:rsidP="00C653E5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ind w:left="6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341F8" w:rsidRPr="00491903" w:rsidRDefault="00AA2E4F" w:rsidP="00C653E5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W</w:t>
            </w:r>
            <w:r w:rsidR="00E341F8"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artość brutto</w:t>
            </w:r>
            <w:r w:rsidR="00E341F8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cały okres dowoże</w:t>
            </w:r>
            <w:r w:rsidR="00863327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nia wynosi</w:t>
            </w:r>
            <w:r w:rsidR="00E341F8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:</w:t>
            </w:r>
          </w:p>
          <w:p w:rsidR="00E341F8" w:rsidRPr="00491903" w:rsidRDefault="00E341F8" w:rsidP="00C653E5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Cena brutto/ dzień ………. x  </w:t>
            </w:r>
            <w:r w:rsidR="003B25D8" w:rsidRPr="00491903">
              <w:rPr>
                <w:rFonts w:ascii="Carlito" w:hAnsi="Carlito" w:cstheme="majorHAnsi"/>
                <w:sz w:val="20"/>
                <w:szCs w:val="20"/>
              </w:rPr>
              <w:t>….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dni = ………………………………….zł ( brutto)</w:t>
            </w:r>
          </w:p>
          <w:p w:rsidR="00D01768" w:rsidRPr="00491903" w:rsidRDefault="00E341F8" w:rsidP="00C653E5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…………………………………………………………………………………)</w:t>
            </w:r>
          </w:p>
          <w:p w:rsidR="00491903" w:rsidRPr="00491903" w:rsidRDefault="00491903" w:rsidP="00C653E5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</w:p>
        </w:tc>
      </w:tr>
      <w:tr w:rsidR="00E341F8" w:rsidRPr="00491903" w:rsidTr="00581331">
        <w:tc>
          <w:tcPr>
            <w:tcW w:w="403" w:type="dxa"/>
            <w:shd w:val="clear" w:color="auto" w:fill="auto"/>
          </w:tcPr>
          <w:p w:rsidR="00E341F8" w:rsidRPr="00491903" w:rsidRDefault="00E341F8" w:rsidP="00C653E5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ind w:left="114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F44FEE" w:rsidRPr="00491903" w:rsidRDefault="00E341F8" w:rsidP="00C653E5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Wykonanie zamówienia w zakresie TRASY II</w:t>
            </w: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i/>
                <w:color w:val="000000"/>
                <w:sz w:val="20"/>
                <w:szCs w:val="20"/>
                <w:u w:val="single"/>
              </w:rPr>
            </w:pPr>
            <w:r w:rsidRPr="00491903">
              <w:rPr>
                <w:rFonts w:ascii="Carlito" w:hAnsi="Carlito" w:cstheme="majorHAnsi"/>
                <w:b/>
                <w:i/>
                <w:color w:val="000000"/>
                <w:sz w:val="20"/>
                <w:szCs w:val="20"/>
                <w:u w:val="single"/>
              </w:rPr>
              <w:t>I część trasy: Kaczyna I</w:t>
            </w:r>
          </w:p>
          <w:p w:rsidR="00F44FEE" w:rsidRPr="00491903" w:rsidRDefault="00B56178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-w</w:t>
            </w:r>
            <w:r w:rsidR="00F44FEE"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raz z zapewnieniem opiekuna</w:t>
            </w:r>
            <w:r w:rsidR="001B0815"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.</w:t>
            </w:r>
          </w:p>
          <w:p w:rsidR="005A328A" w:rsidRPr="00491903" w:rsidRDefault="005A328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i/>
                <w:sz w:val="20"/>
                <w:szCs w:val="20"/>
              </w:rPr>
            </w:pP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Cena netto za 1 dzień dowozu .........................zł;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(słownie: ............................................................................................................................) </w:t>
            </w: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Cena brutto za 1 dzień dowozu 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(łącznie z podatkiem VAT w wysokości.….%): .........................zł;</w:t>
            </w:r>
          </w:p>
          <w:p w:rsidR="00705464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............................................................................................................................)</w:t>
            </w:r>
          </w:p>
          <w:p w:rsidR="00705464" w:rsidRPr="00491903" w:rsidRDefault="00203C7F" w:rsidP="00705464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W</w:t>
            </w:r>
            <w:r w:rsidR="00705464"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artość brutto</w:t>
            </w:r>
            <w:r w:rsidR="00705464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cały okres dowoże</w:t>
            </w:r>
            <w:r w:rsidR="00863327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nia wynosi</w:t>
            </w:r>
            <w:r w:rsidR="00705464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:</w:t>
            </w:r>
          </w:p>
          <w:p w:rsidR="00705464" w:rsidRPr="00491903" w:rsidRDefault="00705464" w:rsidP="00705464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Cena brutto/ dzień ………. x  </w:t>
            </w:r>
            <w:r w:rsidRPr="00491903">
              <w:rPr>
                <w:rFonts w:ascii="Carlito" w:hAnsi="Carlito" w:cstheme="majorHAnsi"/>
                <w:sz w:val="20"/>
                <w:szCs w:val="20"/>
              </w:rPr>
              <w:t>…</w:t>
            </w:r>
            <w:r w:rsidR="00EA0D81" w:rsidRPr="00491903">
              <w:rPr>
                <w:rFonts w:ascii="Carlito" w:hAnsi="Carlito" w:cstheme="majorHAnsi"/>
                <w:sz w:val="20"/>
                <w:szCs w:val="20"/>
              </w:rPr>
              <w:t>..</w:t>
            </w:r>
            <w:r w:rsidRPr="00491903">
              <w:rPr>
                <w:rFonts w:ascii="Carlito" w:hAnsi="Carlito" w:cstheme="majorHAnsi"/>
                <w:sz w:val="20"/>
                <w:szCs w:val="20"/>
              </w:rPr>
              <w:t>.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dni = ………………………………….zł ( brutto)</w:t>
            </w:r>
          </w:p>
          <w:p w:rsidR="00EC65BA" w:rsidRPr="00491903" w:rsidRDefault="00705464" w:rsidP="00705464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…………………………………………………………………………………)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ind w:left="114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i/>
                <w:color w:val="000000"/>
                <w:sz w:val="20"/>
                <w:szCs w:val="20"/>
                <w:u w:val="single"/>
              </w:rPr>
            </w:pPr>
            <w:r w:rsidRPr="00491903">
              <w:rPr>
                <w:rFonts w:ascii="Carlito" w:hAnsi="Carlito" w:cstheme="majorHAnsi"/>
                <w:b/>
                <w:i/>
                <w:color w:val="000000"/>
                <w:sz w:val="20"/>
                <w:szCs w:val="20"/>
                <w:u w:val="single"/>
              </w:rPr>
              <w:t>II część trasy: Kaczyna II</w:t>
            </w:r>
          </w:p>
          <w:p w:rsidR="00863327" w:rsidRPr="00491903" w:rsidRDefault="00C505C3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-w</w:t>
            </w:r>
            <w:r w:rsidR="00863327"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raz z zapewnieniem opiekuna</w:t>
            </w:r>
            <w:r w:rsidR="001B0815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.</w:t>
            </w:r>
          </w:p>
          <w:p w:rsidR="005A328A" w:rsidRPr="00491903" w:rsidRDefault="005A328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i/>
                <w:sz w:val="20"/>
                <w:szCs w:val="20"/>
              </w:rPr>
            </w:pP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ind w:left="780"/>
              <w:rPr>
                <w:rFonts w:ascii="Carlito" w:hAnsi="Carlito" w:cstheme="majorHAnsi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CB199F">
              <w:rPr>
                <w:rFonts w:ascii="Carlito" w:hAnsi="Carlito" w:cstheme="majorHAnsi"/>
                <w:color w:val="000000"/>
                <w:sz w:val="20"/>
                <w:szCs w:val="20"/>
              </w:rPr>
              <w:t>Cena netto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1 dzień dowozu .........................zł;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(słownie: ............................................................................................................................) </w:t>
            </w: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CB199F">
              <w:rPr>
                <w:rFonts w:ascii="Carlito" w:hAnsi="Carlito" w:cstheme="majorHAnsi"/>
                <w:color w:val="000000"/>
                <w:sz w:val="20"/>
                <w:szCs w:val="20"/>
              </w:rPr>
              <w:t>Cena brutto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1 dzień dowozu 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(łącznie z podatkiem VAT w wysokości.….%): .........................zł;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............................................................................................................................)</w:t>
            </w:r>
          </w:p>
          <w:p w:rsidR="00705464" w:rsidRPr="00491903" w:rsidRDefault="00705464" w:rsidP="00705464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Wartość brutto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cały okres dowoże</w:t>
            </w:r>
            <w:r w:rsidR="00863327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nia wynosi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:</w:t>
            </w:r>
          </w:p>
          <w:p w:rsidR="00705464" w:rsidRPr="00491903" w:rsidRDefault="00705464" w:rsidP="00705464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Cena brutto/ dzień ………. x  </w:t>
            </w:r>
            <w:r w:rsidRPr="00491903">
              <w:rPr>
                <w:rFonts w:ascii="Carlito" w:hAnsi="Carlito" w:cstheme="majorHAnsi"/>
                <w:sz w:val="20"/>
                <w:szCs w:val="20"/>
              </w:rPr>
              <w:t>…</w:t>
            </w:r>
            <w:r w:rsidR="00EA0D81" w:rsidRPr="00491903">
              <w:rPr>
                <w:rFonts w:ascii="Carlito" w:hAnsi="Carlito" w:cstheme="majorHAnsi"/>
                <w:sz w:val="20"/>
                <w:szCs w:val="20"/>
              </w:rPr>
              <w:t>…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dni = ………………………………….zł ( brutto)</w:t>
            </w:r>
          </w:p>
          <w:p w:rsidR="00EC65BA" w:rsidRPr="00491903" w:rsidRDefault="00705464" w:rsidP="00705464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…………………………………………………………………………………)</w:t>
            </w: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80382D" w:rsidRPr="00491903" w:rsidRDefault="0080382D" w:rsidP="0035661E">
            <w:pPr>
              <w:tabs>
                <w:tab w:val="left" w:pos="0"/>
              </w:tabs>
              <w:autoSpaceDE w:val="0"/>
              <w:spacing w:after="0" w:line="360" w:lineRule="auto"/>
              <w:ind w:left="60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</w:p>
          <w:p w:rsidR="00491903" w:rsidRDefault="00491903" w:rsidP="0035661E">
            <w:pPr>
              <w:tabs>
                <w:tab w:val="left" w:pos="0"/>
              </w:tabs>
              <w:autoSpaceDE w:val="0"/>
              <w:spacing w:after="0" w:line="360" w:lineRule="auto"/>
              <w:ind w:left="60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</w:p>
          <w:p w:rsidR="0035661E" w:rsidRPr="00491903" w:rsidRDefault="0035661E" w:rsidP="0035661E">
            <w:pPr>
              <w:tabs>
                <w:tab w:val="left" w:pos="0"/>
              </w:tabs>
              <w:autoSpaceDE w:val="0"/>
              <w:spacing w:after="0" w:line="360" w:lineRule="auto"/>
              <w:ind w:left="60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lastRenderedPageBreak/>
              <w:t>Wykonanie zamówienia w zakresie TRASY III</w:t>
            </w:r>
          </w:p>
          <w:p w:rsidR="0035661E" w:rsidRPr="00491903" w:rsidRDefault="0035661E" w:rsidP="008E7D16">
            <w:pPr>
              <w:tabs>
                <w:tab w:val="left" w:pos="0"/>
              </w:tabs>
              <w:autoSpaceDE w:val="0"/>
              <w:spacing w:after="0" w:line="360" w:lineRule="auto"/>
              <w:ind w:left="59"/>
              <w:rPr>
                <w:rFonts w:ascii="Carlito" w:hAnsi="Carlito" w:cstheme="majorHAnsi"/>
                <w:b/>
                <w:i/>
                <w:color w:val="000000"/>
                <w:sz w:val="20"/>
                <w:szCs w:val="20"/>
                <w:u w:val="single"/>
              </w:rPr>
            </w:pPr>
            <w:r w:rsidRPr="00491903">
              <w:rPr>
                <w:rFonts w:ascii="Carlito" w:hAnsi="Carlito" w:cstheme="majorHAnsi"/>
                <w:b/>
                <w:i/>
                <w:color w:val="000000"/>
                <w:sz w:val="20"/>
                <w:szCs w:val="20"/>
                <w:u w:val="single"/>
              </w:rPr>
              <w:t>I część trasy:</w:t>
            </w:r>
          </w:p>
          <w:p w:rsidR="0035661E" w:rsidRPr="00491903" w:rsidRDefault="0085551C" w:rsidP="0035661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-w</w:t>
            </w:r>
            <w:r w:rsidR="0035661E"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raz z zapewnieniem opiekuna.</w:t>
            </w:r>
          </w:p>
          <w:p w:rsidR="005A328A" w:rsidRPr="00F1205E" w:rsidRDefault="005A328A" w:rsidP="0035661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  <w:p w:rsidR="0035661E" w:rsidRPr="00491903" w:rsidRDefault="0035661E" w:rsidP="0035661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F1205E">
              <w:rPr>
                <w:rFonts w:ascii="Carlito" w:hAnsi="Carlito" w:cstheme="majorHAnsi"/>
                <w:color w:val="000000"/>
                <w:sz w:val="20"/>
                <w:szCs w:val="20"/>
              </w:rPr>
              <w:t>Cena netto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1 dzień dowozu .........................zł;</w:t>
            </w:r>
          </w:p>
          <w:p w:rsidR="0035661E" w:rsidRPr="00491903" w:rsidRDefault="0035661E" w:rsidP="0035661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............................................................................................................................)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F1205E">
              <w:rPr>
                <w:rFonts w:ascii="Carlito" w:hAnsi="Carlito" w:cstheme="majorHAnsi"/>
                <w:color w:val="000000"/>
                <w:sz w:val="20"/>
                <w:szCs w:val="20"/>
              </w:rPr>
              <w:t>Cena brutto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1 dzień dowozu 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(łącznie z podatkiem VAT w wysokości.….%): .........................zł;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............................................................................................................................)</w:t>
            </w: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35661E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F1205E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W</w:t>
            </w:r>
            <w:r w:rsidR="00EC65BA" w:rsidRPr="00F1205E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artość brutto</w:t>
            </w:r>
            <w:r w:rsidR="00EC65BA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c</w:t>
            </w:r>
            <w:r w:rsidR="00AB7663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ały okres dowożenia wynosi</w:t>
            </w:r>
            <w:r w:rsidR="00EC65BA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: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Cena brutto/ dzień ………. x </w:t>
            </w:r>
            <w:r w:rsidR="0035661E" w:rsidRPr="00491903">
              <w:rPr>
                <w:rFonts w:ascii="Carlito" w:hAnsi="Carlito" w:cstheme="majorHAnsi"/>
                <w:sz w:val="20"/>
                <w:szCs w:val="20"/>
              </w:rPr>
              <w:t>….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dni = ………………………………….zł. ( brutto)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…………………………………………………………………………………)</w:t>
            </w:r>
          </w:p>
          <w:p w:rsidR="0035661E" w:rsidRPr="00491903" w:rsidRDefault="0035661E" w:rsidP="0035661E">
            <w:pPr>
              <w:tabs>
                <w:tab w:val="left" w:pos="0"/>
              </w:tabs>
              <w:autoSpaceDE w:val="0"/>
              <w:spacing w:after="0" w:line="360" w:lineRule="auto"/>
              <w:ind w:left="6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ind w:left="780"/>
              <w:rPr>
                <w:rFonts w:ascii="Carlito" w:hAnsi="Carlito" w:cstheme="majorHAnsi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EC65BA" w:rsidP="00A83809">
            <w:pPr>
              <w:tabs>
                <w:tab w:val="left" w:pos="0"/>
              </w:tabs>
              <w:autoSpaceDE w:val="0"/>
              <w:spacing w:after="0" w:line="360" w:lineRule="auto"/>
              <w:ind w:left="59"/>
              <w:rPr>
                <w:rFonts w:ascii="Carlito" w:hAnsi="Carlito" w:cstheme="majorHAnsi"/>
                <w:b/>
                <w:i/>
                <w:color w:val="000000"/>
                <w:sz w:val="20"/>
                <w:szCs w:val="20"/>
                <w:u w:val="single"/>
              </w:rPr>
            </w:pPr>
            <w:r w:rsidRPr="00491903">
              <w:rPr>
                <w:rFonts w:ascii="Carlito" w:hAnsi="Carlito" w:cstheme="majorHAnsi"/>
                <w:b/>
                <w:i/>
                <w:color w:val="000000"/>
                <w:sz w:val="20"/>
                <w:szCs w:val="20"/>
                <w:u w:val="single"/>
              </w:rPr>
              <w:t>II część trasy:</w:t>
            </w:r>
          </w:p>
          <w:p w:rsidR="0035661E" w:rsidRPr="00491903" w:rsidRDefault="0085551C" w:rsidP="00A83809">
            <w:pPr>
              <w:tabs>
                <w:tab w:val="left" w:pos="0"/>
              </w:tabs>
              <w:autoSpaceDE w:val="0"/>
              <w:spacing w:after="0" w:line="360" w:lineRule="auto"/>
              <w:ind w:left="59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-w</w:t>
            </w:r>
            <w:r w:rsidR="0035661E"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raz z zapewnieniem opiekuna.</w:t>
            </w:r>
          </w:p>
          <w:p w:rsidR="005A328A" w:rsidRPr="00491903" w:rsidRDefault="005A328A" w:rsidP="00A83809">
            <w:pPr>
              <w:tabs>
                <w:tab w:val="left" w:pos="0"/>
              </w:tabs>
              <w:autoSpaceDE w:val="0"/>
              <w:spacing w:after="0" w:line="360" w:lineRule="auto"/>
              <w:ind w:left="59"/>
              <w:rPr>
                <w:rFonts w:ascii="Carlito" w:hAnsi="Carlito" w:cstheme="majorHAnsi"/>
                <w:b/>
                <w:i/>
                <w:sz w:val="20"/>
                <w:szCs w:val="20"/>
              </w:rPr>
            </w:pP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F1205E">
              <w:rPr>
                <w:rFonts w:ascii="Carlito" w:hAnsi="Carlito" w:cstheme="majorHAnsi"/>
                <w:color w:val="000000"/>
                <w:sz w:val="20"/>
                <w:szCs w:val="20"/>
              </w:rPr>
              <w:t>Cena netto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1 dzień dowozu.........................zł;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(słownie: ............................................................................................................................) </w:t>
            </w: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F1205E">
              <w:rPr>
                <w:rFonts w:ascii="Carlito" w:hAnsi="Carlito" w:cstheme="majorHAnsi"/>
                <w:color w:val="000000"/>
                <w:sz w:val="20"/>
                <w:szCs w:val="20"/>
              </w:rPr>
              <w:t>Cena brutto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1 dzień dowozu 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(łącznie z podatkiem VAT w wysokości .….%):.........................zł;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(słownie: ............................................................................................................................) </w:t>
            </w: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63390E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W</w:t>
            </w:r>
            <w:r w:rsidR="00EC65BA"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 xml:space="preserve">artość brutto </w:t>
            </w:r>
            <w:r w:rsidR="00EC65BA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za </w:t>
            </w:r>
            <w:r w:rsidR="00881020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cały okres dowożenia wynosi: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Cena brutto/ dzień ………. x </w:t>
            </w:r>
            <w:r w:rsidR="0063390E" w:rsidRPr="00491903">
              <w:rPr>
                <w:rFonts w:ascii="Carlito" w:hAnsi="Carlito" w:cstheme="majorHAnsi"/>
                <w:sz w:val="20"/>
                <w:szCs w:val="20"/>
              </w:rPr>
              <w:t>….</w:t>
            </w:r>
            <w:r w:rsidRPr="00491903">
              <w:rPr>
                <w:rFonts w:ascii="Carlito" w:hAnsi="Carlito" w:cstheme="majorHAnsi"/>
                <w:color w:val="FF0000"/>
                <w:sz w:val="20"/>
                <w:szCs w:val="20"/>
              </w:rPr>
              <w:t xml:space="preserve"> 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dni = ………………………………….zł. ( brutto)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…………………………………………………………………………………)</w:t>
            </w:r>
          </w:p>
          <w:p w:rsidR="00153AFD" w:rsidRPr="00491903" w:rsidRDefault="00153AFD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ind w:left="114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ind w:left="60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Wykonanie zamówienia w zakresie TRASY IV</w:t>
            </w:r>
          </w:p>
          <w:p w:rsidR="00EC65BA" w:rsidRDefault="0085551C" w:rsidP="00EC65BA">
            <w:pPr>
              <w:tabs>
                <w:tab w:val="left" w:pos="0"/>
              </w:tabs>
              <w:autoSpaceDE w:val="0"/>
              <w:spacing w:after="0" w:line="360" w:lineRule="auto"/>
              <w:ind w:left="60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 xml:space="preserve"> </w:t>
            </w:r>
            <w:r w:rsidR="0080382D"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-</w:t>
            </w:r>
            <w:r w:rsidR="00EC65BA"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wraz z zapewnieniem opiekuna</w:t>
            </w:r>
          </w:p>
          <w:p w:rsidR="00491903" w:rsidRPr="00491903" w:rsidRDefault="00491903" w:rsidP="00EC65BA">
            <w:pPr>
              <w:tabs>
                <w:tab w:val="left" w:pos="0"/>
              </w:tabs>
              <w:autoSpaceDE w:val="0"/>
              <w:spacing w:after="0" w:line="360" w:lineRule="auto"/>
              <w:ind w:left="60"/>
              <w:rPr>
                <w:rFonts w:ascii="Carlito" w:hAnsi="Carlito" w:cstheme="majorHAnsi"/>
                <w:b/>
                <w:sz w:val="20"/>
                <w:szCs w:val="20"/>
              </w:rPr>
            </w:pP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C10A7">
              <w:rPr>
                <w:rFonts w:ascii="Carlito" w:hAnsi="Carlito" w:cstheme="majorHAnsi"/>
                <w:color w:val="000000"/>
                <w:sz w:val="20"/>
                <w:szCs w:val="20"/>
              </w:rPr>
              <w:t>Cena netto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1 dzień dowozu.........................zł;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..............................................................................................)</w:t>
            </w: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C10A7">
              <w:rPr>
                <w:rFonts w:ascii="Carlito" w:hAnsi="Carlito" w:cstheme="majorHAnsi"/>
                <w:color w:val="000000"/>
                <w:sz w:val="20"/>
                <w:szCs w:val="20"/>
              </w:rPr>
              <w:t>Cena brutto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1 dzień dowozu 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(łącznie z podatkiem VAT w wysokości .….%): .........................zł;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..............................................................................................)</w:t>
            </w: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153AFD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W</w:t>
            </w:r>
            <w:r w:rsidR="00EC65BA"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artość brutto</w:t>
            </w:r>
            <w:r w:rsidR="00EC65BA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c</w:t>
            </w:r>
            <w:r w:rsidR="009F44D6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ały okres dowożenia wynosi</w:t>
            </w:r>
            <w:r w:rsidR="00EC65BA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: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Cena brutto/ dzień ………. x </w:t>
            </w:r>
            <w:r w:rsidR="00153AFD" w:rsidRPr="00491903">
              <w:rPr>
                <w:rFonts w:ascii="Carlito" w:hAnsi="Carlito" w:cstheme="majorHAnsi"/>
                <w:sz w:val="20"/>
                <w:szCs w:val="20"/>
              </w:rPr>
              <w:t>….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dni = ………………………………….zł ( brutto)</w:t>
            </w:r>
          </w:p>
          <w:p w:rsidR="00AD42DB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…………………………………………………………………………………)</w:t>
            </w: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ind w:left="114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491903" w:rsidRDefault="00491903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</w:p>
          <w:p w:rsidR="004C10A7" w:rsidRDefault="004C10A7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</w:p>
          <w:p w:rsidR="004C10A7" w:rsidRDefault="004C10A7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</w:p>
          <w:p w:rsidR="004C10A7" w:rsidRDefault="004C10A7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</w:p>
          <w:p w:rsidR="004C10A7" w:rsidRDefault="004C10A7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</w:p>
          <w:p w:rsidR="004C10A7" w:rsidRDefault="004C10A7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lastRenderedPageBreak/>
              <w:t>Wykonanie zamówienia w zakresie TRASY V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– wraz z zapewnieniem opiekuna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ind w:left="6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ind w:left="6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C10A7">
              <w:rPr>
                <w:rFonts w:ascii="Carlito" w:hAnsi="Carlito" w:cstheme="majorHAnsi"/>
                <w:color w:val="000000"/>
                <w:sz w:val="20"/>
                <w:szCs w:val="20"/>
              </w:rPr>
              <w:t>Cena netto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1 dzień dowozu .........................zł;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..............................................................................................)</w:t>
            </w: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ind w:left="6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C10A7">
              <w:rPr>
                <w:rFonts w:ascii="Carlito" w:hAnsi="Carlito" w:cstheme="majorHAnsi"/>
                <w:color w:val="000000"/>
                <w:sz w:val="20"/>
                <w:szCs w:val="20"/>
              </w:rPr>
              <w:t>Cena brutto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1 dzień dowozu 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(łącznie z podatkiem VAT w wysokości .….%): .........................zł;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(słownie:..............................................................................................) </w:t>
            </w: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ind w:left="6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FE2124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W</w:t>
            </w:r>
            <w:r w:rsidR="00EC65BA"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artość brutto</w:t>
            </w:r>
            <w:r w:rsidR="00EC65BA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c</w:t>
            </w:r>
            <w:r w:rsidR="000F5303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ały okres dowożenia wynosi</w:t>
            </w:r>
            <w:r w:rsidR="00EC65BA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: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Cena brutto/ dzień ………. x </w:t>
            </w:r>
            <w:r w:rsidR="00AD42DB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….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dni = ………………………………….zł(brutto)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…………………………………………………………………………………)</w:t>
            </w: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ind w:left="6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AD42DB" w:rsidRPr="00491903" w:rsidRDefault="00AD42DB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 xml:space="preserve">Wykonanie zamówienia w zakresie TRASY VI 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– wraz z zapewnieniem opiekuna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sz w:val="20"/>
                <w:szCs w:val="20"/>
              </w:rPr>
            </w:pP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ind w:left="6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DF736D">
              <w:rPr>
                <w:rFonts w:ascii="Carlito" w:hAnsi="Carlito" w:cstheme="majorHAnsi"/>
                <w:color w:val="000000"/>
                <w:sz w:val="20"/>
                <w:szCs w:val="20"/>
              </w:rPr>
              <w:t>Cena netto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1 dzień dowozu .........................zł;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..............................................................................................)</w:t>
            </w:r>
          </w:p>
        </w:tc>
      </w:tr>
      <w:tr w:rsidR="00EC65BA" w:rsidRPr="00491903" w:rsidTr="00581331">
        <w:tc>
          <w:tcPr>
            <w:tcW w:w="403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ind w:left="6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DF736D">
              <w:rPr>
                <w:rFonts w:ascii="Carlito" w:hAnsi="Carlito" w:cstheme="majorHAnsi"/>
                <w:color w:val="000000"/>
                <w:sz w:val="20"/>
                <w:szCs w:val="20"/>
              </w:rPr>
              <w:t>Cena brutto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1 dzień dowozu 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(łącznie z podatkiem VAT w wysokości .….%): .........................zł;</w:t>
            </w:r>
          </w:p>
          <w:p w:rsidR="00EC65BA" w:rsidRPr="00491903" w:rsidRDefault="00EC65BA" w:rsidP="00EC65BA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..............................................................................................)</w:t>
            </w:r>
          </w:p>
          <w:p w:rsidR="00907488" w:rsidRPr="00491903" w:rsidRDefault="00907488" w:rsidP="00907488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Wartość brutto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za c</w:t>
            </w:r>
            <w:r w:rsidR="009F44D6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ały okres dowożenia wynosi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:</w:t>
            </w:r>
          </w:p>
          <w:p w:rsidR="00907488" w:rsidRPr="00491903" w:rsidRDefault="00907488" w:rsidP="00907488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Cena brutto/ dzień ………. x </w:t>
            </w:r>
            <w:r w:rsidRPr="00491903">
              <w:rPr>
                <w:rFonts w:ascii="Carlito" w:hAnsi="Carlito" w:cstheme="majorHAnsi"/>
                <w:sz w:val="20"/>
                <w:szCs w:val="20"/>
              </w:rPr>
              <w:t>…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dni = ………………………………….zł( brutto)</w:t>
            </w:r>
          </w:p>
          <w:p w:rsidR="00907488" w:rsidRDefault="00907488" w:rsidP="00907488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………………………………………………………………</w:t>
            </w:r>
          </w:p>
          <w:p w:rsidR="00D94809" w:rsidRPr="00491903" w:rsidRDefault="00D94809" w:rsidP="00907488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</w:tr>
      <w:tr w:rsidR="00F2575E" w:rsidRPr="00491903" w:rsidTr="00581331">
        <w:tc>
          <w:tcPr>
            <w:tcW w:w="403" w:type="dxa"/>
            <w:shd w:val="clear" w:color="auto" w:fill="auto"/>
          </w:tcPr>
          <w:p w:rsidR="00F2575E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ind w:left="60"/>
              <w:rPr>
                <w:rFonts w:ascii="Carlito" w:hAnsi="Carlito" w:cstheme="majorHAnsi"/>
                <w:sz w:val="20"/>
                <w:szCs w:val="20"/>
              </w:rPr>
            </w:pPr>
          </w:p>
          <w:p w:rsidR="00D94809" w:rsidRPr="00491903" w:rsidRDefault="00D94809" w:rsidP="00F2575E">
            <w:pPr>
              <w:tabs>
                <w:tab w:val="left" w:pos="0"/>
              </w:tabs>
              <w:autoSpaceDE w:val="0"/>
              <w:spacing w:after="0" w:line="360" w:lineRule="auto"/>
              <w:ind w:left="60"/>
              <w:rPr>
                <w:rFonts w:ascii="Carlito" w:hAnsi="Carlito" w:cstheme="majorHAnsi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F2575E" w:rsidRPr="00491903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Łączna wartość brutto</w:t>
            </w:r>
          </w:p>
          <w:p w:rsidR="00F2575E" w:rsidRPr="00491903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Trasa I +</w:t>
            </w:r>
            <w:r w:rsidR="009F44D6"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 xml:space="preserve"> </w:t>
            </w: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 xml:space="preserve">Trasa II (część I </w:t>
            </w:r>
            <w:proofErr w:type="spellStart"/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i</w:t>
            </w:r>
            <w:proofErr w:type="spellEnd"/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 xml:space="preserve"> część II)</w:t>
            </w:r>
            <w:r w:rsidR="009F44D6"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 xml:space="preserve"> </w:t>
            </w: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 xml:space="preserve">+ Trasa III (część I </w:t>
            </w:r>
            <w:proofErr w:type="spellStart"/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i</w:t>
            </w:r>
            <w:proofErr w:type="spellEnd"/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 xml:space="preserve"> część II)</w:t>
            </w:r>
          </w:p>
          <w:p w:rsidR="009F44D6" w:rsidRPr="00491903" w:rsidRDefault="009F44D6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Za cały okres dowożenia wynosi</w:t>
            </w:r>
          </w:p>
          <w:p w:rsidR="00491903" w:rsidRPr="00491903" w:rsidRDefault="00491903" w:rsidP="00491903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Cena brutto/ dzień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………..…. x … dni = …………………………. zł( brutto)</w:t>
            </w:r>
          </w:p>
          <w:p w:rsidR="00491903" w:rsidRPr="00491903" w:rsidRDefault="00491903" w:rsidP="00491903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………………………………………..……………………………………….).</w:t>
            </w:r>
          </w:p>
          <w:p w:rsidR="009F44D6" w:rsidRPr="008035B5" w:rsidRDefault="009F44D6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</w:p>
          <w:p w:rsidR="0036606D" w:rsidRPr="00491903" w:rsidRDefault="0036606D" w:rsidP="0036606D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Łączna wartość brutto</w:t>
            </w:r>
          </w:p>
          <w:p w:rsidR="00F2575E" w:rsidRPr="008035B5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8035B5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T</w:t>
            </w:r>
            <w:r w:rsidR="008035B5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rasa</w:t>
            </w:r>
            <w:r w:rsidRPr="008035B5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 xml:space="preserve"> IV + T</w:t>
            </w:r>
            <w:r w:rsidR="008035B5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rasa</w:t>
            </w:r>
            <w:r w:rsidRPr="008035B5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 xml:space="preserve"> VI </w:t>
            </w:r>
          </w:p>
          <w:p w:rsidR="00F2575E" w:rsidRPr="00491903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za c</w:t>
            </w:r>
            <w:r w:rsidR="009F44D6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ały okres dowożenia wynosi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:</w:t>
            </w:r>
          </w:p>
        </w:tc>
      </w:tr>
      <w:tr w:rsidR="00F2575E" w:rsidRPr="00491903" w:rsidTr="00581331">
        <w:tc>
          <w:tcPr>
            <w:tcW w:w="403" w:type="dxa"/>
            <w:shd w:val="clear" w:color="auto" w:fill="auto"/>
          </w:tcPr>
          <w:p w:rsidR="00F2575E" w:rsidRPr="00491903" w:rsidRDefault="00F2575E" w:rsidP="00F2575E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ind w:left="6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F2575E" w:rsidRPr="00491903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Cena brutto/ dzień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………..…. x … dni = …………………………. zł( brutto)</w:t>
            </w:r>
          </w:p>
          <w:p w:rsidR="00F2575E" w:rsidRPr="00491903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………………………………………..……………………………………….).</w:t>
            </w:r>
          </w:p>
          <w:p w:rsidR="00F2575E" w:rsidRPr="00491903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</w:tr>
      <w:tr w:rsidR="00F2575E" w:rsidRPr="00491903" w:rsidTr="00581331">
        <w:tc>
          <w:tcPr>
            <w:tcW w:w="403" w:type="dxa"/>
            <w:shd w:val="clear" w:color="auto" w:fill="auto"/>
          </w:tcPr>
          <w:p w:rsidR="00F2575E" w:rsidRPr="00491903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ind w:left="60"/>
              <w:rPr>
                <w:rFonts w:ascii="Carlito" w:hAnsi="Carlito" w:cstheme="majorHAnsi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36606D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Łączna wartość brutto</w:t>
            </w:r>
          </w:p>
          <w:p w:rsidR="00F2575E" w:rsidRPr="00491903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i/>
                <w:color w:val="000000"/>
                <w:sz w:val="20"/>
                <w:szCs w:val="20"/>
              </w:rPr>
            </w:pPr>
            <w:r w:rsidRPr="008035B5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T</w:t>
            </w:r>
            <w:r w:rsidR="003464E6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rasa</w:t>
            </w:r>
            <w:r w:rsidRPr="008035B5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 xml:space="preserve"> V</w:t>
            </w:r>
          </w:p>
          <w:p w:rsidR="00F2575E" w:rsidRPr="00491903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za c</w:t>
            </w:r>
            <w:r w:rsidR="009F44D6"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ały okres dowożenia wynosi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:</w:t>
            </w:r>
          </w:p>
        </w:tc>
      </w:tr>
      <w:tr w:rsidR="00F2575E" w:rsidRPr="00491903" w:rsidTr="00581331">
        <w:tc>
          <w:tcPr>
            <w:tcW w:w="403" w:type="dxa"/>
            <w:shd w:val="clear" w:color="auto" w:fill="auto"/>
          </w:tcPr>
          <w:p w:rsidR="00F2575E" w:rsidRPr="00491903" w:rsidRDefault="00F2575E" w:rsidP="00F2575E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ind w:left="6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F2575E" w:rsidRPr="00491903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b/>
                <w:color w:val="000000"/>
                <w:sz w:val="20"/>
                <w:szCs w:val="20"/>
              </w:rPr>
              <w:t>Cena brutto/ dzień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………..…. x </w:t>
            </w:r>
            <w:r w:rsidRPr="00491903">
              <w:rPr>
                <w:rFonts w:ascii="Carlito" w:hAnsi="Carlito" w:cstheme="majorHAnsi"/>
                <w:sz w:val="20"/>
                <w:szCs w:val="20"/>
              </w:rPr>
              <w:t>…...</w:t>
            </w: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 xml:space="preserve"> dni = …………………………. zł. ( brutto)</w:t>
            </w:r>
          </w:p>
          <w:p w:rsidR="00F2575E" w:rsidRPr="00491903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  <w:r w:rsidRPr="00491903">
              <w:rPr>
                <w:rFonts w:ascii="Carlito" w:hAnsi="Carlito" w:cstheme="majorHAnsi"/>
                <w:color w:val="000000"/>
                <w:sz w:val="20"/>
                <w:szCs w:val="20"/>
              </w:rPr>
              <w:t>(słownie: ………………………………………..……………………………………….).</w:t>
            </w:r>
          </w:p>
          <w:p w:rsidR="00F2575E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  <w:p w:rsidR="00D94809" w:rsidRPr="00491903" w:rsidRDefault="00D94809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</w:tr>
      <w:tr w:rsidR="00F2575E" w:rsidRPr="00491903" w:rsidTr="00581331">
        <w:tc>
          <w:tcPr>
            <w:tcW w:w="403" w:type="dxa"/>
            <w:shd w:val="clear" w:color="auto" w:fill="auto"/>
          </w:tcPr>
          <w:p w:rsidR="00F2575E" w:rsidRPr="00491903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ind w:left="6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F2575E" w:rsidRPr="00324149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color w:val="000000"/>
                <w:sz w:val="24"/>
                <w:szCs w:val="24"/>
              </w:rPr>
            </w:pPr>
            <w:r w:rsidRPr="00324149">
              <w:rPr>
                <w:rFonts w:ascii="Carlito" w:hAnsi="Carlito" w:cstheme="majorHAnsi"/>
                <w:b/>
                <w:color w:val="000000"/>
                <w:sz w:val="24"/>
                <w:szCs w:val="24"/>
              </w:rPr>
              <w:t xml:space="preserve">ŁĄCZNA WARTOŚĆ ZAMÓWIENIA za cały </w:t>
            </w:r>
            <w:r w:rsidR="00CC20B1">
              <w:rPr>
                <w:rFonts w:ascii="Carlito" w:hAnsi="Carlito" w:cstheme="majorHAnsi"/>
                <w:b/>
                <w:color w:val="000000"/>
                <w:sz w:val="24"/>
                <w:szCs w:val="24"/>
              </w:rPr>
              <w:t>okres dowożenia wynosi</w:t>
            </w:r>
            <w:r w:rsidRPr="00324149">
              <w:rPr>
                <w:rFonts w:ascii="Carlito" w:hAnsi="Carlito" w:cstheme="majorHAnsi"/>
                <w:b/>
                <w:color w:val="000000"/>
                <w:sz w:val="24"/>
                <w:szCs w:val="24"/>
              </w:rPr>
              <w:t>:</w:t>
            </w:r>
          </w:p>
          <w:p w:rsidR="00F2575E" w:rsidRPr="00324149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b/>
                <w:sz w:val="24"/>
                <w:szCs w:val="24"/>
              </w:rPr>
            </w:pPr>
          </w:p>
        </w:tc>
      </w:tr>
      <w:tr w:rsidR="00F2575E" w:rsidRPr="00491903" w:rsidTr="00581331">
        <w:tc>
          <w:tcPr>
            <w:tcW w:w="403" w:type="dxa"/>
            <w:shd w:val="clear" w:color="auto" w:fill="auto"/>
          </w:tcPr>
          <w:p w:rsidR="00F2575E" w:rsidRPr="00491903" w:rsidRDefault="00F2575E" w:rsidP="00F2575E">
            <w:pPr>
              <w:tabs>
                <w:tab w:val="left" w:pos="0"/>
              </w:tabs>
              <w:autoSpaceDE w:val="0"/>
              <w:snapToGrid w:val="0"/>
              <w:spacing w:after="0" w:line="360" w:lineRule="auto"/>
              <w:ind w:left="60"/>
              <w:rPr>
                <w:rFonts w:ascii="Carlito" w:hAnsi="Carlito" w:cstheme="majorHAnsi"/>
                <w:color w:val="000000"/>
                <w:sz w:val="20"/>
                <w:szCs w:val="20"/>
              </w:rPr>
            </w:pPr>
          </w:p>
        </w:tc>
        <w:tc>
          <w:tcPr>
            <w:tcW w:w="9095" w:type="dxa"/>
            <w:shd w:val="clear" w:color="auto" w:fill="auto"/>
          </w:tcPr>
          <w:p w:rsidR="00F2575E" w:rsidRPr="00324149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4"/>
                <w:szCs w:val="24"/>
              </w:rPr>
            </w:pPr>
            <w:r w:rsidRPr="00324149">
              <w:rPr>
                <w:rFonts w:ascii="Carlito" w:hAnsi="Carlito" w:cstheme="majorHAnsi"/>
                <w:b/>
                <w:color w:val="000000"/>
                <w:sz w:val="24"/>
                <w:szCs w:val="24"/>
              </w:rPr>
              <w:t>Cena brutto</w:t>
            </w:r>
            <w:r w:rsidR="00297FAD">
              <w:rPr>
                <w:rFonts w:ascii="Carlito" w:hAnsi="Carlito" w:cstheme="majorHAnsi"/>
                <w:color w:val="000000"/>
                <w:sz w:val="24"/>
                <w:szCs w:val="24"/>
              </w:rPr>
              <w:t xml:space="preserve"> ……………………………………….……….</w:t>
            </w:r>
            <w:r w:rsidRPr="00324149">
              <w:rPr>
                <w:rFonts w:ascii="Carlito" w:hAnsi="Carlito" w:cstheme="majorHAnsi"/>
                <w:color w:val="000000"/>
                <w:sz w:val="24"/>
                <w:szCs w:val="24"/>
              </w:rPr>
              <w:t xml:space="preserve">. zł. </w:t>
            </w:r>
          </w:p>
          <w:p w:rsidR="00F2575E" w:rsidRPr="00491903" w:rsidRDefault="00F2575E" w:rsidP="00F2575E">
            <w:pPr>
              <w:tabs>
                <w:tab w:val="left" w:pos="0"/>
              </w:tabs>
              <w:autoSpaceDE w:val="0"/>
              <w:spacing w:after="0" w:line="360" w:lineRule="auto"/>
              <w:rPr>
                <w:rFonts w:ascii="Carlito" w:hAnsi="Carlito" w:cstheme="majorHAnsi"/>
                <w:sz w:val="20"/>
                <w:szCs w:val="20"/>
              </w:rPr>
            </w:pPr>
            <w:r w:rsidRPr="00324149">
              <w:rPr>
                <w:rFonts w:ascii="Carlito" w:hAnsi="Carlito" w:cstheme="majorHAnsi"/>
                <w:color w:val="000000"/>
                <w:sz w:val="24"/>
                <w:szCs w:val="24"/>
              </w:rPr>
              <w:t>(słownie: ………………………………………..……………………………………….).</w:t>
            </w:r>
          </w:p>
        </w:tc>
      </w:tr>
    </w:tbl>
    <w:p w:rsidR="00E341F8" w:rsidRPr="00491903" w:rsidRDefault="00E341F8" w:rsidP="00C653E5">
      <w:pPr>
        <w:tabs>
          <w:tab w:val="left" w:pos="0"/>
        </w:tabs>
        <w:autoSpaceDE w:val="0"/>
        <w:spacing w:after="0" w:line="360" w:lineRule="auto"/>
        <w:rPr>
          <w:rFonts w:ascii="Carlito" w:hAnsi="Carlito" w:cstheme="majorHAnsi"/>
          <w:color w:val="000000"/>
          <w:sz w:val="20"/>
          <w:szCs w:val="20"/>
        </w:rPr>
      </w:pPr>
    </w:p>
    <w:p w:rsidR="004916C8" w:rsidRPr="00491903" w:rsidRDefault="004916C8" w:rsidP="00C653E5">
      <w:pPr>
        <w:tabs>
          <w:tab w:val="left" w:pos="0"/>
        </w:tabs>
        <w:autoSpaceDE w:val="0"/>
        <w:spacing w:after="0" w:line="360" w:lineRule="auto"/>
        <w:rPr>
          <w:rFonts w:ascii="Carlito" w:hAnsi="Carlito" w:cstheme="majorHAnsi"/>
          <w:color w:val="000000"/>
          <w:sz w:val="20"/>
          <w:szCs w:val="20"/>
        </w:rPr>
      </w:pPr>
    </w:p>
    <w:p w:rsidR="00E341F8" w:rsidRPr="00491903" w:rsidRDefault="00E341F8" w:rsidP="00C653E5">
      <w:pPr>
        <w:numPr>
          <w:ilvl w:val="0"/>
          <w:numId w:val="2"/>
        </w:numPr>
        <w:tabs>
          <w:tab w:val="left" w:pos="0"/>
        </w:tabs>
        <w:autoSpaceDE w:val="0"/>
        <w:spacing w:after="0" w:line="360" w:lineRule="auto"/>
        <w:ind w:left="0" w:firstLine="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color w:val="000000"/>
          <w:sz w:val="20"/>
          <w:szCs w:val="20"/>
        </w:rPr>
        <w:t>Oświadczam(y), że przedstawiona w ofercie cena wynikająca wprost ze Specyfikacji  Warunków Zamówienia jest kompletna dla prawidłowego wykonania całości przedmiotu zamówienia.</w:t>
      </w:r>
    </w:p>
    <w:p w:rsidR="00E341F8" w:rsidRPr="00491903" w:rsidRDefault="00E341F8" w:rsidP="00C653E5">
      <w:pPr>
        <w:numPr>
          <w:ilvl w:val="0"/>
          <w:numId w:val="2"/>
        </w:numPr>
        <w:tabs>
          <w:tab w:val="left" w:pos="0"/>
        </w:tabs>
        <w:autoSpaceDE w:val="0"/>
        <w:spacing w:after="0" w:line="360" w:lineRule="auto"/>
        <w:ind w:left="0" w:firstLine="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color w:val="000000"/>
          <w:sz w:val="20"/>
          <w:szCs w:val="20"/>
        </w:rPr>
        <w:t>Deklaruje(my) że czas podstawienia samochodu zastępczego ( trasy: I, II,III ) wynosił będzie …………</w:t>
      </w:r>
      <w:r w:rsidR="00B16DBB" w:rsidRPr="00491903">
        <w:rPr>
          <w:rFonts w:ascii="Carlito" w:hAnsi="Carlito" w:cstheme="majorHAnsi"/>
          <w:color w:val="000000"/>
          <w:sz w:val="20"/>
          <w:szCs w:val="20"/>
        </w:rPr>
        <w:t xml:space="preserve"> </w:t>
      </w:r>
      <w:r w:rsidRPr="00491903">
        <w:rPr>
          <w:rFonts w:ascii="Carlito" w:hAnsi="Carlito" w:cstheme="majorHAnsi"/>
          <w:color w:val="000000"/>
          <w:sz w:val="20"/>
          <w:szCs w:val="20"/>
        </w:rPr>
        <w:t>minut.</w:t>
      </w:r>
    </w:p>
    <w:p w:rsidR="00E341F8" w:rsidRPr="00491903" w:rsidRDefault="00E341F8" w:rsidP="00C653E5">
      <w:pPr>
        <w:numPr>
          <w:ilvl w:val="0"/>
          <w:numId w:val="2"/>
        </w:numPr>
        <w:tabs>
          <w:tab w:val="left" w:pos="0"/>
        </w:tabs>
        <w:autoSpaceDE w:val="0"/>
        <w:spacing w:after="0" w:line="360" w:lineRule="auto"/>
        <w:ind w:left="0" w:firstLine="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color w:val="000000"/>
          <w:sz w:val="20"/>
          <w:szCs w:val="20"/>
        </w:rPr>
        <w:t>Zobowiązujemy się do realizacji zam</w:t>
      </w:r>
      <w:r w:rsidR="002206A5">
        <w:rPr>
          <w:rFonts w:ascii="Carlito" w:hAnsi="Carlito" w:cstheme="majorHAnsi"/>
          <w:color w:val="000000"/>
          <w:sz w:val="20"/>
          <w:szCs w:val="20"/>
        </w:rPr>
        <w:t>ówienia w terminie od 02.09.2024</w:t>
      </w:r>
      <w:r w:rsidRPr="00491903">
        <w:rPr>
          <w:rFonts w:ascii="Carlito" w:hAnsi="Carlito" w:cstheme="majorHAnsi"/>
          <w:color w:val="000000"/>
          <w:sz w:val="20"/>
          <w:szCs w:val="20"/>
        </w:rPr>
        <w:t xml:space="preserve"> roku do 31.08.202</w:t>
      </w:r>
      <w:r w:rsidR="002206A5">
        <w:rPr>
          <w:rFonts w:ascii="Carlito" w:hAnsi="Carlito" w:cstheme="majorHAnsi"/>
          <w:color w:val="000000"/>
          <w:sz w:val="20"/>
          <w:szCs w:val="20"/>
        </w:rPr>
        <w:t>5</w:t>
      </w:r>
      <w:r w:rsidRPr="00491903">
        <w:rPr>
          <w:rFonts w:ascii="Carlito" w:hAnsi="Carlito" w:cstheme="majorHAnsi"/>
          <w:color w:val="000000"/>
          <w:sz w:val="20"/>
          <w:szCs w:val="20"/>
        </w:rPr>
        <w:t xml:space="preserve"> roku, w dniach zgodnie z organizacją roku szkolnego.</w:t>
      </w:r>
    </w:p>
    <w:p w:rsidR="00E341F8" w:rsidRPr="00491903" w:rsidRDefault="00E341F8" w:rsidP="00C653E5">
      <w:pPr>
        <w:numPr>
          <w:ilvl w:val="0"/>
          <w:numId w:val="2"/>
        </w:numPr>
        <w:tabs>
          <w:tab w:val="left" w:pos="0"/>
        </w:tabs>
        <w:autoSpaceDE w:val="0"/>
        <w:spacing w:after="0" w:line="360" w:lineRule="auto"/>
        <w:ind w:left="0" w:firstLine="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color w:val="000000"/>
          <w:sz w:val="20"/>
          <w:szCs w:val="20"/>
        </w:rPr>
        <w:t xml:space="preserve">Warunki płatności: w terminie </w:t>
      </w:r>
      <w:r w:rsidR="001D3696">
        <w:rPr>
          <w:rFonts w:ascii="Carlito" w:hAnsi="Carlito" w:cstheme="majorHAnsi"/>
          <w:color w:val="000000"/>
          <w:sz w:val="20"/>
          <w:szCs w:val="20"/>
        </w:rPr>
        <w:t xml:space="preserve">do </w:t>
      </w:r>
      <w:bookmarkStart w:id="0" w:name="_GoBack"/>
      <w:bookmarkEnd w:id="0"/>
      <w:r w:rsidRPr="00491903">
        <w:rPr>
          <w:rFonts w:ascii="Carlito" w:hAnsi="Carlito" w:cstheme="majorHAnsi"/>
          <w:color w:val="000000"/>
          <w:sz w:val="20"/>
          <w:szCs w:val="20"/>
        </w:rPr>
        <w:t>14 dni od dnia przedstawienia rachunku/faktury* przez Wykonawcę w siedzibie Zamawiającego.</w:t>
      </w:r>
    </w:p>
    <w:p w:rsidR="00E341F8" w:rsidRPr="00491903" w:rsidRDefault="00E341F8" w:rsidP="00C653E5">
      <w:pPr>
        <w:numPr>
          <w:ilvl w:val="0"/>
          <w:numId w:val="2"/>
        </w:numPr>
        <w:tabs>
          <w:tab w:val="left" w:pos="0"/>
        </w:tabs>
        <w:autoSpaceDE w:val="0"/>
        <w:spacing w:after="0" w:line="360" w:lineRule="auto"/>
        <w:ind w:left="0" w:firstLine="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eastAsia="Times New Roman" w:hAnsi="Carlito" w:cstheme="majorHAnsi"/>
          <w:color w:val="000000"/>
          <w:sz w:val="20"/>
          <w:szCs w:val="20"/>
        </w:rPr>
        <w:t xml:space="preserve"> </w:t>
      </w:r>
      <w:r w:rsidRPr="00491903">
        <w:rPr>
          <w:rFonts w:ascii="Carlito" w:hAnsi="Carlito" w:cstheme="majorHAnsi"/>
          <w:color w:val="000000"/>
          <w:sz w:val="20"/>
          <w:szCs w:val="20"/>
        </w:rPr>
        <w:t>Oświadczam(y), że zapoznaliśmy się ze Specyfikacją Warunków Zamówienia i nie wnosimy do niej zastrzeżeń oraz zdobyliśmy konieczne informacje do właściwego wykonania zamówienia.</w:t>
      </w:r>
    </w:p>
    <w:p w:rsidR="00E341F8" w:rsidRPr="00491903" w:rsidRDefault="00E341F8" w:rsidP="00C653E5">
      <w:pPr>
        <w:numPr>
          <w:ilvl w:val="0"/>
          <w:numId w:val="2"/>
        </w:numPr>
        <w:tabs>
          <w:tab w:val="left" w:pos="0"/>
        </w:tabs>
        <w:autoSpaceDE w:val="0"/>
        <w:spacing w:after="0" w:line="360" w:lineRule="auto"/>
        <w:ind w:left="0" w:firstLine="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</w:rPr>
        <w:t>Oświadczam, że zobowiązuję się zgodnie art. 95 ust. 1 ustawy PZP do zatrudnienia na podstawie umowy o pracę osób wykonujących wskazane przez Zamawiającego czynności w zakresie realizacji zamówienia, jeżeli wykonanie tych czynności polega na wykonywaniu pracy w sposób określony w art. 22 § 1 ustawy z dnia 26 czerwca 1974 r</w:t>
      </w:r>
      <w:r w:rsidR="0070206D">
        <w:rPr>
          <w:rFonts w:ascii="Carlito" w:hAnsi="Carlito" w:cstheme="majorHAnsi"/>
          <w:sz w:val="20"/>
          <w:szCs w:val="20"/>
        </w:rPr>
        <w:t>. – Kodeks pracy (Dz. U. z 2024 r. poz. 878</w:t>
      </w:r>
      <w:r w:rsidRPr="00491903">
        <w:rPr>
          <w:rFonts w:ascii="Carlito" w:hAnsi="Carlito" w:cstheme="majorHAnsi"/>
          <w:sz w:val="20"/>
          <w:szCs w:val="20"/>
        </w:rPr>
        <w:t>).</w:t>
      </w:r>
      <w:r w:rsidR="0070206D" w:rsidRPr="0070206D">
        <w:t xml:space="preserve"> </w:t>
      </w:r>
    </w:p>
    <w:p w:rsidR="00E341F8" w:rsidRPr="00491903" w:rsidRDefault="00E341F8" w:rsidP="00C653E5">
      <w:pPr>
        <w:numPr>
          <w:ilvl w:val="0"/>
          <w:numId w:val="2"/>
        </w:numPr>
        <w:tabs>
          <w:tab w:val="left" w:pos="0"/>
        </w:tabs>
        <w:autoSpaceDE w:val="0"/>
        <w:spacing w:after="0" w:line="360" w:lineRule="auto"/>
        <w:ind w:left="0" w:firstLine="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Oświadczam, że uważam się za związanego niniejszą ofertą przez czas wskazany w SWZ.</w:t>
      </w:r>
    </w:p>
    <w:p w:rsidR="00E341F8" w:rsidRDefault="00E341F8" w:rsidP="00C653E5">
      <w:pPr>
        <w:numPr>
          <w:ilvl w:val="0"/>
          <w:numId w:val="2"/>
        </w:numPr>
        <w:tabs>
          <w:tab w:val="left" w:pos="0"/>
        </w:tabs>
        <w:autoSpaceDE w:val="0"/>
        <w:spacing w:after="0" w:line="360" w:lineRule="auto"/>
        <w:ind w:left="0" w:firstLine="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Oświadczam</w:t>
      </w:r>
      <w:r w:rsidRPr="00491903">
        <w:rPr>
          <w:rFonts w:ascii="Carlito" w:hAnsi="Carlito" w:cstheme="majorHAnsi"/>
          <w:sz w:val="20"/>
          <w:szCs w:val="20"/>
          <w:highlight w:val="white"/>
        </w:rPr>
        <w:t>, że zawarty w Specyfikacji Warunków Zamówienia projekt umowy został przeze mnie zaakceptowany i zobowiązuję się w przypadku wybrania mojej oferty do zawarcia umowy na warunkach w nim  określonych, w miejscu i terminie wyznaczonym przez Zamawiającego.</w:t>
      </w:r>
    </w:p>
    <w:p w:rsidR="00FF2BB6" w:rsidRPr="00491903" w:rsidRDefault="00FF2BB6" w:rsidP="00FF2BB6">
      <w:pPr>
        <w:autoSpaceDE w:val="0"/>
        <w:spacing w:after="0" w:line="360" w:lineRule="auto"/>
        <w:rPr>
          <w:rFonts w:ascii="Carlito" w:hAnsi="Carlito" w:cstheme="majorHAnsi"/>
          <w:sz w:val="20"/>
          <w:szCs w:val="20"/>
        </w:rPr>
      </w:pPr>
    </w:p>
    <w:p w:rsidR="00E341F8" w:rsidRPr="00491903" w:rsidRDefault="00E341F8" w:rsidP="00C653E5">
      <w:pPr>
        <w:tabs>
          <w:tab w:val="left" w:pos="0"/>
        </w:tabs>
        <w:autoSpaceDE w:val="0"/>
        <w:spacing w:after="0" w:line="360" w:lineRule="auto"/>
        <w:ind w:left="436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1) Oświadczam, że:*</w:t>
      </w:r>
    </w:p>
    <w:p w:rsidR="00E341F8" w:rsidRPr="00491903" w:rsidRDefault="00E341F8" w:rsidP="00C653E5">
      <w:pPr>
        <w:pStyle w:val="Standard"/>
        <w:tabs>
          <w:tab w:val="left" w:pos="0"/>
          <w:tab w:val="left" w:pos="225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eastAsia="Tahoma" w:hAnsi="Carlito" w:cstheme="majorHAnsi"/>
          <w:sz w:val="20"/>
          <w:szCs w:val="20"/>
          <w:shd w:val="clear" w:color="auto" w:fill="FFFFFF"/>
        </w:rPr>
        <w:t>□</w:t>
      </w: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 xml:space="preserve"> nie zam</w:t>
      </w:r>
      <w:r w:rsidR="00805756">
        <w:rPr>
          <w:rFonts w:ascii="Carlito" w:hAnsi="Carlito" w:cstheme="majorHAnsi"/>
          <w:sz w:val="20"/>
          <w:szCs w:val="20"/>
          <w:shd w:val="clear" w:color="auto" w:fill="FFFFFF"/>
        </w:rPr>
        <w:t xml:space="preserve">ierzam powierzyć do </w:t>
      </w:r>
      <w:proofErr w:type="spellStart"/>
      <w:r w:rsidR="00805756">
        <w:rPr>
          <w:rFonts w:ascii="Carlito" w:hAnsi="Carlito" w:cstheme="majorHAnsi"/>
          <w:sz w:val="20"/>
          <w:szCs w:val="20"/>
          <w:shd w:val="clear" w:color="auto" w:fill="FFFFFF"/>
        </w:rPr>
        <w:t>podwykonania</w:t>
      </w:r>
      <w:proofErr w:type="spellEnd"/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 xml:space="preserve"> żadnej części niniejszego zamówienia</w:t>
      </w:r>
    </w:p>
    <w:p w:rsidR="00E341F8" w:rsidRDefault="00E341F8" w:rsidP="00C653E5">
      <w:pPr>
        <w:pStyle w:val="Standard"/>
        <w:tabs>
          <w:tab w:val="left" w:pos="0"/>
          <w:tab w:val="left" w:pos="225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  <w:shd w:val="clear" w:color="auto" w:fill="FFFFFF"/>
        </w:rPr>
      </w:pPr>
      <w:r w:rsidRPr="00491903">
        <w:rPr>
          <w:rFonts w:ascii="Carlito" w:eastAsia="Tahoma" w:hAnsi="Carlito" w:cstheme="majorHAnsi"/>
          <w:sz w:val="20"/>
          <w:szCs w:val="20"/>
          <w:shd w:val="clear" w:color="auto" w:fill="FFFFFF"/>
        </w:rPr>
        <w:t>□</w:t>
      </w: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 xml:space="preserve"> zamierzam powierzyć następujące części niniejszego zamówienia podwykonawcom:</w:t>
      </w:r>
    </w:p>
    <w:p w:rsidR="00FF2BB6" w:rsidRPr="00491903" w:rsidRDefault="00FF2BB6" w:rsidP="00C653E5">
      <w:pPr>
        <w:pStyle w:val="Standard"/>
        <w:tabs>
          <w:tab w:val="left" w:pos="0"/>
          <w:tab w:val="left" w:pos="225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</w:p>
    <w:p w:rsidR="00E341F8" w:rsidRPr="00491903" w:rsidRDefault="00E341F8" w:rsidP="00C653E5">
      <w:pPr>
        <w:pStyle w:val="Standard"/>
        <w:tabs>
          <w:tab w:val="left" w:pos="0"/>
          <w:tab w:val="left" w:pos="225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2) Nazwa i adres podwykonawcy:</w:t>
      </w:r>
    </w:p>
    <w:p w:rsidR="00E341F8" w:rsidRPr="00491903" w:rsidRDefault="00E341F8" w:rsidP="00C653E5">
      <w:pPr>
        <w:pStyle w:val="Standard"/>
        <w:tabs>
          <w:tab w:val="left" w:pos="0"/>
          <w:tab w:val="left" w:pos="225"/>
        </w:tabs>
        <w:spacing w:line="360" w:lineRule="auto"/>
        <w:ind w:left="108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a ………………………………………………………………………………………………</w:t>
      </w:r>
    </w:p>
    <w:p w:rsidR="00E341F8" w:rsidRPr="00491903" w:rsidRDefault="00E341F8" w:rsidP="00C653E5">
      <w:pPr>
        <w:pStyle w:val="Standard"/>
        <w:tabs>
          <w:tab w:val="left" w:pos="0"/>
          <w:tab w:val="left" w:pos="225"/>
        </w:tabs>
        <w:spacing w:line="360" w:lineRule="auto"/>
        <w:ind w:left="108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b ………………………………………………………………………………………………</w:t>
      </w:r>
    </w:p>
    <w:p w:rsidR="00E341F8" w:rsidRPr="00491903" w:rsidRDefault="00E341F8" w:rsidP="00C653E5">
      <w:pPr>
        <w:pStyle w:val="Standard"/>
        <w:tabs>
          <w:tab w:val="left" w:pos="0"/>
          <w:tab w:val="left" w:pos="225"/>
        </w:tabs>
        <w:spacing w:line="360" w:lineRule="auto"/>
        <w:ind w:left="108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c ………………………………………………………………………………………………</w:t>
      </w:r>
    </w:p>
    <w:p w:rsidR="00E341F8" w:rsidRPr="00491903" w:rsidRDefault="00E341F8" w:rsidP="00C653E5">
      <w:pPr>
        <w:pStyle w:val="Standard"/>
        <w:tabs>
          <w:tab w:val="left" w:pos="0"/>
          <w:tab w:val="left" w:pos="225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highlight w:val="white"/>
        </w:rPr>
        <w:t>3) Nazwa części zamówienia</w:t>
      </w:r>
      <w:r w:rsidRPr="00491903">
        <w:rPr>
          <w:rFonts w:ascii="Carlito" w:hAnsi="Carlito" w:cstheme="majorHAnsi"/>
          <w:sz w:val="20"/>
          <w:szCs w:val="20"/>
        </w:rPr>
        <w:t>:</w:t>
      </w:r>
    </w:p>
    <w:p w:rsidR="00E341F8" w:rsidRPr="00491903" w:rsidRDefault="00E341F8" w:rsidP="00C653E5">
      <w:pPr>
        <w:pStyle w:val="Standard"/>
        <w:tabs>
          <w:tab w:val="left" w:pos="0"/>
          <w:tab w:val="left" w:pos="225"/>
        </w:tabs>
        <w:spacing w:line="360" w:lineRule="auto"/>
        <w:ind w:left="108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a ………………………………………………………………………………………………</w:t>
      </w:r>
    </w:p>
    <w:p w:rsidR="00E341F8" w:rsidRPr="00491903" w:rsidRDefault="00E341F8" w:rsidP="00C653E5">
      <w:pPr>
        <w:pStyle w:val="Standard"/>
        <w:tabs>
          <w:tab w:val="left" w:pos="0"/>
          <w:tab w:val="left" w:pos="225"/>
        </w:tabs>
        <w:spacing w:line="360" w:lineRule="auto"/>
        <w:ind w:left="108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b ………………………………………………………………………………………………</w:t>
      </w:r>
    </w:p>
    <w:p w:rsidR="00E341F8" w:rsidRPr="00491903" w:rsidRDefault="00E341F8" w:rsidP="00C653E5">
      <w:pPr>
        <w:pStyle w:val="Standard"/>
        <w:tabs>
          <w:tab w:val="left" w:pos="0"/>
          <w:tab w:val="left" w:pos="225"/>
        </w:tabs>
        <w:spacing w:line="360" w:lineRule="auto"/>
        <w:ind w:left="108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c ………………………………………………………………………………………………</w:t>
      </w:r>
    </w:p>
    <w:p w:rsidR="00E341F8" w:rsidRPr="00491903" w:rsidRDefault="00E341F8" w:rsidP="00C653E5">
      <w:pPr>
        <w:pStyle w:val="Standard"/>
        <w:tabs>
          <w:tab w:val="left" w:pos="0"/>
          <w:tab w:val="left" w:pos="225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highlight w:val="white"/>
        </w:rPr>
        <w:t>4) Procentowa część zamówienia, jaka zostanie powierzona podwykonawcy</w:t>
      </w:r>
      <w:r w:rsidRPr="00491903">
        <w:rPr>
          <w:rFonts w:ascii="Carlito" w:hAnsi="Carlito" w:cstheme="majorHAnsi"/>
          <w:sz w:val="20"/>
          <w:szCs w:val="20"/>
        </w:rPr>
        <w:t xml:space="preserve"> </w:t>
      </w: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lub podwykonawcom:</w:t>
      </w:r>
    </w:p>
    <w:p w:rsidR="00E341F8" w:rsidRPr="00491903" w:rsidRDefault="00E341F8" w:rsidP="00C653E5">
      <w:pPr>
        <w:pStyle w:val="Standard"/>
        <w:tabs>
          <w:tab w:val="left" w:pos="0"/>
          <w:tab w:val="left" w:pos="225"/>
        </w:tabs>
        <w:spacing w:line="360" w:lineRule="auto"/>
        <w:ind w:left="108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a ………………………………………………………………………………………………</w:t>
      </w:r>
    </w:p>
    <w:p w:rsidR="00E341F8" w:rsidRPr="00491903" w:rsidRDefault="00E341F8" w:rsidP="00C653E5">
      <w:pPr>
        <w:pStyle w:val="Standard"/>
        <w:tabs>
          <w:tab w:val="left" w:pos="0"/>
          <w:tab w:val="left" w:pos="225"/>
        </w:tabs>
        <w:spacing w:line="360" w:lineRule="auto"/>
        <w:ind w:left="108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lastRenderedPageBreak/>
        <w:t>b ………………………………………………………………………………………………</w:t>
      </w:r>
    </w:p>
    <w:p w:rsidR="00E341F8" w:rsidRPr="00491903" w:rsidRDefault="00E341F8" w:rsidP="00C653E5">
      <w:pPr>
        <w:pStyle w:val="Standard"/>
        <w:tabs>
          <w:tab w:val="left" w:pos="0"/>
          <w:tab w:val="left" w:pos="225"/>
        </w:tabs>
        <w:spacing w:line="360" w:lineRule="auto"/>
        <w:ind w:left="108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c ………………………………………………………………………………………………</w:t>
      </w:r>
    </w:p>
    <w:p w:rsidR="00E341F8" w:rsidRPr="00CA6D77" w:rsidRDefault="00E341F8" w:rsidP="00C653E5">
      <w:pPr>
        <w:pStyle w:val="Tekstpodstawowywcity"/>
        <w:numPr>
          <w:ilvl w:val="0"/>
          <w:numId w:val="2"/>
        </w:numPr>
        <w:tabs>
          <w:tab w:val="left" w:pos="0"/>
          <w:tab w:val="left" w:pos="284"/>
          <w:tab w:val="left" w:pos="288"/>
          <w:tab w:val="left" w:pos="505"/>
        </w:tabs>
        <w:spacing w:after="0" w:line="360" w:lineRule="auto"/>
        <w:ind w:left="0" w:firstLine="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</w:rPr>
        <w:t>Oświadczam</w:t>
      </w: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, że nie uczestniczę jako Wykonawca w jakiejkolwiek innej ofercie złożonej w celu udzielenia niniejszego zamówienia.</w:t>
      </w:r>
    </w:p>
    <w:p w:rsidR="00CA6D77" w:rsidRPr="00491903" w:rsidRDefault="00CA6D77" w:rsidP="00CA6D77">
      <w:pPr>
        <w:pStyle w:val="Tekstpodstawowywcity"/>
        <w:tabs>
          <w:tab w:val="left" w:pos="284"/>
          <w:tab w:val="left" w:pos="288"/>
          <w:tab w:val="left" w:pos="505"/>
        </w:tabs>
        <w:spacing w:after="0" w:line="360" w:lineRule="auto"/>
        <w:ind w:left="0"/>
        <w:rPr>
          <w:rFonts w:ascii="Carlito" w:hAnsi="Carlito" w:cstheme="majorHAnsi"/>
          <w:sz w:val="20"/>
          <w:szCs w:val="20"/>
        </w:rPr>
      </w:pPr>
    </w:p>
    <w:p w:rsidR="00E341F8" w:rsidRPr="00CA6D77" w:rsidRDefault="00E341F8" w:rsidP="00C653E5">
      <w:pPr>
        <w:pStyle w:val="Tekstpodstawowywcity"/>
        <w:numPr>
          <w:ilvl w:val="0"/>
          <w:numId w:val="2"/>
        </w:numPr>
        <w:tabs>
          <w:tab w:val="left" w:pos="0"/>
          <w:tab w:val="left" w:pos="284"/>
          <w:tab w:val="left" w:pos="288"/>
          <w:tab w:val="left" w:pos="505"/>
        </w:tabs>
        <w:spacing w:after="0" w:line="360" w:lineRule="auto"/>
        <w:ind w:left="0" w:firstLine="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</w:rPr>
        <w:t>Oświadczam, że wypełniłem obowiązki informacyjne przewidziane w art. 13 lub art. 14 RODO</w:t>
      </w:r>
      <w:r w:rsidRPr="00491903">
        <w:rPr>
          <w:rStyle w:val="Odwoanieprzypisudolnego"/>
          <w:rFonts w:ascii="Carlito" w:hAnsi="Carlito" w:cstheme="majorHAnsi"/>
          <w:sz w:val="20"/>
          <w:szCs w:val="20"/>
        </w:rPr>
        <w:footnoteReference w:id="1"/>
      </w:r>
      <w:r w:rsidRPr="00491903">
        <w:rPr>
          <w:rFonts w:ascii="Carlito" w:hAnsi="Carlito" w:cstheme="maj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</w:t>
      </w: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**.</w:t>
      </w:r>
    </w:p>
    <w:p w:rsidR="00CA6D77" w:rsidRPr="00491903" w:rsidRDefault="00CA6D77" w:rsidP="00CA6D77">
      <w:pPr>
        <w:pStyle w:val="Tekstpodstawowywcity"/>
        <w:tabs>
          <w:tab w:val="left" w:pos="284"/>
          <w:tab w:val="left" w:pos="288"/>
          <w:tab w:val="left" w:pos="505"/>
        </w:tabs>
        <w:spacing w:after="0" w:line="360" w:lineRule="auto"/>
        <w:ind w:left="0"/>
        <w:rPr>
          <w:rFonts w:ascii="Carlito" w:hAnsi="Carlito" w:cstheme="majorHAnsi"/>
          <w:sz w:val="20"/>
          <w:szCs w:val="20"/>
        </w:rPr>
      </w:pPr>
    </w:p>
    <w:p w:rsidR="00E341F8" w:rsidRPr="00491903" w:rsidRDefault="00E341F8" w:rsidP="00C653E5">
      <w:pPr>
        <w:pStyle w:val="Tekstpodstawowywcity"/>
        <w:numPr>
          <w:ilvl w:val="0"/>
          <w:numId w:val="2"/>
        </w:numPr>
        <w:tabs>
          <w:tab w:val="left" w:pos="0"/>
          <w:tab w:val="left" w:pos="284"/>
          <w:tab w:val="left" w:pos="288"/>
          <w:tab w:val="left" w:pos="505"/>
        </w:tabs>
        <w:spacing w:after="0" w:line="360" w:lineRule="auto"/>
        <w:ind w:left="0" w:firstLine="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highlight w:val="white"/>
        </w:rPr>
        <w:t>Oświadczam, że:*</w:t>
      </w:r>
    </w:p>
    <w:p w:rsidR="00E341F8" w:rsidRPr="00491903" w:rsidRDefault="00E341F8" w:rsidP="00C653E5">
      <w:pPr>
        <w:pStyle w:val="Standard"/>
        <w:tabs>
          <w:tab w:val="left" w:pos="0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eastAsia="Tahoma" w:hAnsi="Carlito" w:cstheme="majorHAnsi"/>
          <w:sz w:val="20"/>
          <w:szCs w:val="20"/>
          <w:highlight w:val="white"/>
        </w:rPr>
        <w:t>□</w:t>
      </w:r>
      <w:r w:rsidRPr="00491903">
        <w:rPr>
          <w:rFonts w:ascii="Carlito" w:hAnsi="Carlito" w:cstheme="majorHAnsi"/>
          <w:sz w:val="20"/>
          <w:szCs w:val="20"/>
          <w:highlight w:val="white"/>
        </w:rPr>
        <w:t xml:space="preserve"> żadne z informacji zawartych w ofercie nie stanowią tajemnicy przedsiębiorstwa w rozumieniu przepisów o zwalczaniu nieuczciwej konkurencji</w:t>
      </w:r>
    </w:p>
    <w:p w:rsidR="00E341F8" w:rsidRPr="00491903" w:rsidRDefault="00E341F8" w:rsidP="00C653E5">
      <w:pPr>
        <w:pStyle w:val="Standard"/>
        <w:tabs>
          <w:tab w:val="left" w:pos="0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eastAsia="Tahoma" w:hAnsi="Carlito" w:cstheme="majorHAnsi"/>
          <w:sz w:val="20"/>
          <w:szCs w:val="20"/>
          <w:highlight w:val="white"/>
        </w:rPr>
        <w:t>□</w:t>
      </w:r>
      <w:r w:rsidRPr="00491903">
        <w:rPr>
          <w:rFonts w:ascii="Carlito" w:hAnsi="Carlito" w:cstheme="majorHAnsi"/>
          <w:sz w:val="20"/>
          <w:szCs w:val="20"/>
          <w:highlight w:val="white"/>
        </w:rPr>
        <w:t xml:space="preserve"> wskazane poniżej informacje zawarte w ofercie stanowią tajemnicę przedsiębiorstwa w rozumieniu przepisów o zwalczaniu nieuczciwej konkurencji i w związku z tym nie mogą być one udostępniane, w szczególności innym uczestnikom postępowania:</w:t>
      </w:r>
    </w:p>
    <w:p w:rsidR="00E341F8" w:rsidRPr="00491903" w:rsidRDefault="00E341F8" w:rsidP="00C653E5">
      <w:pPr>
        <w:pStyle w:val="Standard"/>
        <w:tabs>
          <w:tab w:val="left" w:pos="0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</w:rPr>
        <w:t>Oznaczenie rodzaju (nazwy) informacji, które stanowią tajemnicę przedsiębiorstwa:</w:t>
      </w:r>
    </w:p>
    <w:p w:rsidR="0099335F" w:rsidRPr="00491903" w:rsidRDefault="0099335F" w:rsidP="00C653E5">
      <w:pPr>
        <w:pStyle w:val="Standard"/>
        <w:tabs>
          <w:tab w:val="left" w:pos="0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</w:p>
    <w:p w:rsidR="00E341F8" w:rsidRPr="00491903" w:rsidRDefault="00E341F8" w:rsidP="00C653E5">
      <w:pPr>
        <w:pStyle w:val="Standard"/>
        <w:tabs>
          <w:tab w:val="left" w:pos="0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</w:rPr>
        <w:t>1) ………………..</w:t>
      </w:r>
    </w:p>
    <w:p w:rsidR="00E341F8" w:rsidRPr="00491903" w:rsidRDefault="00E341F8" w:rsidP="00C653E5">
      <w:pPr>
        <w:pStyle w:val="Standard"/>
        <w:tabs>
          <w:tab w:val="left" w:pos="0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</w:rPr>
        <w:t>2) ………………..</w:t>
      </w:r>
    </w:p>
    <w:p w:rsidR="00E341F8" w:rsidRPr="00491903" w:rsidRDefault="00E341F8" w:rsidP="00C653E5">
      <w:pPr>
        <w:pStyle w:val="Standard"/>
        <w:tabs>
          <w:tab w:val="left" w:pos="0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</w:rPr>
        <w:t>3) ………………..</w:t>
      </w:r>
    </w:p>
    <w:p w:rsidR="0099335F" w:rsidRPr="00491903" w:rsidRDefault="0099335F" w:rsidP="00C653E5">
      <w:pPr>
        <w:pStyle w:val="Standard"/>
        <w:tabs>
          <w:tab w:val="left" w:pos="0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</w:p>
    <w:p w:rsidR="00E341F8" w:rsidRPr="00491903" w:rsidRDefault="00E341F8" w:rsidP="00C653E5">
      <w:pPr>
        <w:pStyle w:val="Standard"/>
        <w:tabs>
          <w:tab w:val="left" w:pos="0"/>
        </w:tabs>
        <w:spacing w:line="360" w:lineRule="auto"/>
        <w:rPr>
          <w:rFonts w:ascii="Carlito" w:hAnsi="Carlito" w:cstheme="majorHAnsi" w:hint="eastAsia"/>
          <w:sz w:val="20"/>
          <w:szCs w:val="20"/>
          <w:shd w:val="clear" w:color="auto" w:fill="FFFFFF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Strony w ofercie stanowiące tajemnicę przedsiębiorstwa (wyrażone cyfrą)</w:t>
      </w:r>
    </w:p>
    <w:p w:rsidR="0099335F" w:rsidRPr="00491903" w:rsidRDefault="0099335F" w:rsidP="00C653E5">
      <w:pPr>
        <w:pStyle w:val="Standard"/>
        <w:tabs>
          <w:tab w:val="left" w:pos="0"/>
        </w:tabs>
        <w:spacing w:line="360" w:lineRule="auto"/>
        <w:rPr>
          <w:rFonts w:ascii="Carlito" w:hAnsi="Carlito" w:cstheme="majorHAnsi" w:hint="eastAsia"/>
          <w:sz w:val="20"/>
          <w:szCs w:val="20"/>
        </w:rPr>
      </w:pPr>
    </w:p>
    <w:p w:rsidR="00E341F8" w:rsidRPr="00491903" w:rsidRDefault="00E341F8" w:rsidP="00C653E5">
      <w:pPr>
        <w:pStyle w:val="Standard"/>
        <w:tabs>
          <w:tab w:val="left" w:pos="0"/>
          <w:tab w:val="left" w:pos="1530"/>
        </w:tabs>
        <w:spacing w:line="360" w:lineRule="auto"/>
        <w:ind w:left="1457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ad 1) od ….. do …..</w:t>
      </w:r>
    </w:p>
    <w:p w:rsidR="00E341F8" w:rsidRPr="00491903" w:rsidRDefault="00E341F8" w:rsidP="00C653E5">
      <w:pPr>
        <w:pStyle w:val="Standard"/>
        <w:tabs>
          <w:tab w:val="left" w:pos="0"/>
          <w:tab w:val="left" w:pos="1530"/>
        </w:tabs>
        <w:spacing w:line="360" w:lineRule="auto"/>
        <w:ind w:left="1457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ad 2) od ….. do …..</w:t>
      </w:r>
    </w:p>
    <w:p w:rsidR="0099335F" w:rsidRDefault="00E341F8" w:rsidP="00C653E5">
      <w:pPr>
        <w:pStyle w:val="Standard"/>
        <w:tabs>
          <w:tab w:val="left" w:pos="0"/>
          <w:tab w:val="left" w:pos="1530"/>
        </w:tabs>
        <w:spacing w:line="360" w:lineRule="auto"/>
        <w:ind w:left="1457"/>
        <w:rPr>
          <w:rFonts w:ascii="Carlito" w:hAnsi="Carlito" w:cstheme="majorHAnsi" w:hint="eastAsia"/>
          <w:sz w:val="20"/>
          <w:szCs w:val="20"/>
          <w:shd w:val="clear" w:color="auto" w:fill="FFFFFF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ad 3) od ….. do …..</w:t>
      </w:r>
    </w:p>
    <w:p w:rsidR="00CA6D77" w:rsidRPr="00CA6D77" w:rsidRDefault="00CA6D77" w:rsidP="00C653E5">
      <w:pPr>
        <w:pStyle w:val="Standard"/>
        <w:tabs>
          <w:tab w:val="left" w:pos="0"/>
          <w:tab w:val="left" w:pos="1530"/>
        </w:tabs>
        <w:spacing w:line="360" w:lineRule="auto"/>
        <w:ind w:left="1457"/>
        <w:rPr>
          <w:rFonts w:ascii="Carlito" w:hAnsi="Carlito" w:cstheme="majorHAnsi" w:hint="eastAsia"/>
          <w:sz w:val="20"/>
          <w:szCs w:val="20"/>
          <w:shd w:val="clear" w:color="auto" w:fill="FFFFFF"/>
        </w:rPr>
      </w:pPr>
    </w:p>
    <w:p w:rsidR="0088099B" w:rsidRPr="00CA6D77" w:rsidRDefault="00E341F8" w:rsidP="0088099B">
      <w:pPr>
        <w:numPr>
          <w:ilvl w:val="0"/>
          <w:numId w:val="2"/>
        </w:numPr>
        <w:tabs>
          <w:tab w:val="left" w:pos="0"/>
          <w:tab w:val="left" w:pos="396"/>
        </w:tabs>
        <w:spacing w:line="360" w:lineRule="auto"/>
        <w:ind w:left="0" w:firstLine="0"/>
        <w:rPr>
          <w:rFonts w:ascii="Carlito" w:hAnsi="Carlito" w:cstheme="majorHAnsi"/>
          <w:sz w:val="20"/>
          <w:szCs w:val="20"/>
        </w:rPr>
      </w:pPr>
      <w:r w:rsidRPr="00491903">
        <w:rPr>
          <w:rStyle w:val="FontStyle33"/>
          <w:rFonts w:ascii="Carlito" w:hAnsi="Carlito" w:cstheme="majorHAnsi"/>
          <w:sz w:val="20"/>
          <w:szCs w:val="20"/>
        </w:rPr>
        <w:t>Oświadczam, że wszystkie oświadczenia i informacje załączone do oferty są kompletne, rzetelne i prawdziwe.</w:t>
      </w:r>
    </w:p>
    <w:p w:rsidR="00E341F8" w:rsidRPr="00491903" w:rsidRDefault="00E341F8" w:rsidP="00C653E5">
      <w:pPr>
        <w:numPr>
          <w:ilvl w:val="0"/>
          <w:numId w:val="2"/>
        </w:numPr>
        <w:tabs>
          <w:tab w:val="left" w:pos="0"/>
          <w:tab w:val="left" w:pos="55"/>
        </w:tabs>
        <w:spacing w:line="360" w:lineRule="auto"/>
        <w:ind w:left="0" w:firstLine="0"/>
        <w:rPr>
          <w:rFonts w:ascii="Carlito" w:hAnsi="Carlito" w:cstheme="majorHAnsi"/>
          <w:sz w:val="20"/>
          <w:szCs w:val="20"/>
        </w:rPr>
      </w:pPr>
      <w:r w:rsidRPr="00491903">
        <w:rPr>
          <w:rStyle w:val="FontStyle33"/>
          <w:rFonts w:ascii="Carlito" w:hAnsi="Carlito" w:cstheme="majorHAnsi"/>
          <w:sz w:val="20"/>
          <w:szCs w:val="20"/>
        </w:rPr>
        <w:t>Oświadczam</w:t>
      </w:r>
      <w:r w:rsidRPr="00491903">
        <w:rPr>
          <w:rFonts w:ascii="Carlito" w:hAnsi="Carlito" w:cstheme="majorHAnsi"/>
          <w:sz w:val="20"/>
          <w:szCs w:val="20"/>
        </w:rPr>
        <w:t>, że jestem:</w:t>
      </w: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*</w:t>
      </w:r>
    </w:p>
    <w:p w:rsidR="00E341F8" w:rsidRPr="00491903" w:rsidRDefault="00E341F8" w:rsidP="00D377C3">
      <w:pPr>
        <w:tabs>
          <w:tab w:val="left" w:pos="0"/>
        </w:tabs>
        <w:spacing w:line="240" w:lineRule="auto"/>
        <w:ind w:left="72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eastAsia="Tahoma" w:hAnsi="Carlito" w:cstheme="majorHAnsi"/>
          <w:sz w:val="20"/>
          <w:szCs w:val="20"/>
          <w:shd w:val="clear" w:color="auto" w:fill="FFFFFF"/>
        </w:rPr>
        <w:t xml:space="preserve">□ </w:t>
      </w: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mikroprzedsiębiorstwem</w:t>
      </w:r>
    </w:p>
    <w:p w:rsidR="00E341F8" w:rsidRPr="00491903" w:rsidRDefault="00E341F8" w:rsidP="00D377C3">
      <w:pPr>
        <w:tabs>
          <w:tab w:val="left" w:pos="0"/>
        </w:tabs>
        <w:spacing w:line="240" w:lineRule="auto"/>
        <w:ind w:left="72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eastAsia="Tahoma" w:hAnsi="Carlito" w:cstheme="majorHAnsi"/>
          <w:sz w:val="20"/>
          <w:szCs w:val="20"/>
          <w:shd w:val="clear" w:color="auto" w:fill="FFFFFF"/>
        </w:rPr>
        <w:t>□</w:t>
      </w: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 xml:space="preserve"> małym przedsiębiorstwem</w:t>
      </w:r>
    </w:p>
    <w:p w:rsidR="00E341F8" w:rsidRPr="00491903" w:rsidRDefault="00E341F8" w:rsidP="00D377C3">
      <w:pPr>
        <w:tabs>
          <w:tab w:val="left" w:pos="0"/>
        </w:tabs>
        <w:spacing w:line="240" w:lineRule="auto"/>
        <w:ind w:left="72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eastAsia="Tahoma" w:hAnsi="Carlito" w:cstheme="majorHAnsi"/>
          <w:sz w:val="20"/>
          <w:szCs w:val="20"/>
          <w:shd w:val="clear" w:color="auto" w:fill="FFFFFF"/>
        </w:rPr>
        <w:t>□</w:t>
      </w: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 xml:space="preserve"> średnim przedsiębiorstwem</w:t>
      </w:r>
    </w:p>
    <w:p w:rsidR="00E341F8" w:rsidRPr="00491903" w:rsidRDefault="00E341F8" w:rsidP="00D377C3">
      <w:pPr>
        <w:tabs>
          <w:tab w:val="left" w:pos="0"/>
        </w:tabs>
        <w:spacing w:line="240" w:lineRule="auto"/>
        <w:ind w:left="72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eastAsia="Tahoma" w:hAnsi="Carlito" w:cstheme="majorHAnsi"/>
          <w:sz w:val="20"/>
          <w:szCs w:val="20"/>
          <w:shd w:val="clear" w:color="auto" w:fill="FFFFFF"/>
        </w:rPr>
        <w:t>□</w:t>
      </w: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 xml:space="preserve"> jednoosobowa działalność gospodarcza</w:t>
      </w:r>
    </w:p>
    <w:p w:rsidR="00E341F8" w:rsidRPr="00491903" w:rsidRDefault="00E341F8" w:rsidP="00D377C3">
      <w:pPr>
        <w:tabs>
          <w:tab w:val="left" w:pos="0"/>
        </w:tabs>
        <w:spacing w:line="240" w:lineRule="auto"/>
        <w:ind w:left="72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eastAsia="Tahoma" w:hAnsi="Carlito" w:cstheme="majorHAnsi"/>
          <w:sz w:val="20"/>
          <w:szCs w:val="20"/>
          <w:shd w:val="clear" w:color="auto" w:fill="FFFFFF"/>
        </w:rPr>
        <w:t>□</w:t>
      </w: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 xml:space="preserve"> osoba fizyczna nieprowadząca działalności gospodarczej</w:t>
      </w:r>
    </w:p>
    <w:p w:rsidR="00E341F8" w:rsidRPr="00491903" w:rsidRDefault="00E341F8" w:rsidP="00D377C3">
      <w:pPr>
        <w:tabs>
          <w:tab w:val="left" w:pos="0"/>
        </w:tabs>
        <w:spacing w:line="240" w:lineRule="auto"/>
        <w:ind w:left="720"/>
        <w:rPr>
          <w:rFonts w:ascii="Carlito" w:hAnsi="Carlito" w:cstheme="majorHAnsi"/>
          <w:sz w:val="20"/>
          <w:szCs w:val="20"/>
          <w:shd w:val="clear" w:color="auto" w:fill="FFFFFF"/>
        </w:rPr>
      </w:pPr>
      <w:r w:rsidRPr="00491903">
        <w:rPr>
          <w:rFonts w:ascii="Carlito" w:eastAsia="Tahoma" w:hAnsi="Carlito" w:cstheme="majorHAnsi"/>
          <w:sz w:val="20"/>
          <w:szCs w:val="20"/>
          <w:shd w:val="clear" w:color="auto" w:fill="FFFFFF"/>
        </w:rPr>
        <w:t>□</w:t>
      </w: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 xml:space="preserve"> inny rodzaj** </w:t>
      </w:r>
    </w:p>
    <w:p w:rsidR="0099335F" w:rsidRPr="00491903" w:rsidRDefault="0099335F" w:rsidP="00C653E5">
      <w:pPr>
        <w:tabs>
          <w:tab w:val="left" w:pos="0"/>
        </w:tabs>
        <w:spacing w:line="360" w:lineRule="auto"/>
        <w:ind w:left="720"/>
        <w:rPr>
          <w:rFonts w:ascii="Carlito" w:hAnsi="Carlito" w:cstheme="majorHAnsi"/>
          <w:sz w:val="20"/>
          <w:szCs w:val="20"/>
        </w:rPr>
      </w:pPr>
    </w:p>
    <w:p w:rsidR="00E341F8" w:rsidRPr="00491903" w:rsidRDefault="00E341F8" w:rsidP="00C653E5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rPr>
          <w:rFonts w:ascii="Carlito" w:hAnsi="Carlito" w:cstheme="majorHAnsi"/>
          <w:sz w:val="20"/>
          <w:szCs w:val="20"/>
        </w:rPr>
      </w:pPr>
      <w:r w:rsidRPr="00491903">
        <w:rPr>
          <w:rStyle w:val="FontStyle33"/>
          <w:rFonts w:ascii="Carlito" w:hAnsi="Carlito" w:cstheme="majorHAnsi"/>
          <w:sz w:val="20"/>
          <w:szCs w:val="20"/>
        </w:rPr>
        <w:t>Oświadczam</w:t>
      </w: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, że wybór mojej oferty:*</w:t>
      </w:r>
    </w:p>
    <w:p w:rsidR="00E341F8" w:rsidRPr="00491903" w:rsidRDefault="00E341F8" w:rsidP="002E75AE">
      <w:pPr>
        <w:pStyle w:val="Akapitzlist1"/>
        <w:tabs>
          <w:tab w:val="left" w:pos="0"/>
        </w:tabs>
        <w:snapToGrid w:val="0"/>
        <w:spacing w:line="360" w:lineRule="auto"/>
        <w:ind w:left="709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eastAsia="Tahoma" w:hAnsi="Carlito" w:cstheme="majorHAnsi"/>
          <w:sz w:val="20"/>
          <w:szCs w:val="20"/>
        </w:rPr>
        <w:t>□</w:t>
      </w:r>
      <w:r w:rsidRPr="00491903">
        <w:rPr>
          <w:rFonts w:ascii="Carlito" w:hAnsi="Carlito" w:cstheme="majorHAnsi"/>
          <w:sz w:val="20"/>
          <w:szCs w:val="20"/>
        </w:rPr>
        <w:t xml:space="preserve"> nie będzie prowadzić u Zamawiającego do powstania obowiązku podatkowego zgodnie z ustawą z dnia 11 marca 2004 r. o podatku od towarów i usług (</w:t>
      </w:r>
      <w:proofErr w:type="spellStart"/>
      <w:r w:rsidRPr="00491903">
        <w:rPr>
          <w:rFonts w:ascii="Carlito" w:hAnsi="Carlito" w:cstheme="majorHAnsi"/>
          <w:sz w:val="20"/>
          <w:szCs w:val="20"/>
        </w:rPr>
        <w:t>t.j</w:t>
      </w:r>
      <w:proofErr w:type="spellEnd"/>
      <w:r w:rsidRPr="00491903">
        <w:rPr>
          <w:rFonts w:ascii="Carlito" w:hAnsi="Carlito" w:cstheme="majorHAnsi"/>
          <w:sz w:val="20"/>
          <w:szCs w:val="20"/>
        </w:rPr>
        <w:t xml:space="preserve">., Dz. U. z 2020 r. poz. 106 z </w:t>
      </w:r>
      <w:proofErr w:type="spellStart"/>
      <w:r w:rsidRPr="00491903">
        <w:rPr>
          <w:rFonts w:ascii="Carlito" w:hAnsi="Carlito" w:cstheme="majorHAnsi"/>
          <w:sz w:val="20"/>
          <w:szCs w:val="20"/>
        </w:rPr>
        <w:t>późn</w:t>
      </w:r>
      <w:proofErr w:type="spellEnd"/>
      <w:r w:rsidRPr="00491903">
        <w:rPr>
          <w:rFonts w:ascii="Carlito" w:hAnsi="Carlito" w:cstheme="majorHAnsi"/>
          <w:sz w:val="20"/>
          <w:szCs w:val="20"/>
        </w:rPr>
        <w:t>. zm.)</w:t>
      </w:r>
    </w:p>
    <w:p w:rsidR="00E341F8" w:rsidRPr="00491903" w:rsidRDefault="00E341F8" w:rsidP="002E75AE">
      <w:pPr>
        <w:pStyle w:val="Akapitzlist1"/>
        <w:tabs>
          <w:tab w:val="left" w:pos="0"/>
        </w:tabs>
        <w:snapToGrid w:val="0"/>
        <w:spacing w:line="360" w:lineRule="auto"/>
        <w:ind w:left="709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eastAsia="Tahoma" w:hAnsi="Carlito" w:cstheme="majorHAnsi"/>
          <w:iCs/>
          <w:sz w:val="20"/>
          <w:szCs w:val="20"/>
        </w:rPr>
        <w:t>□</w:t>
      </w:r>
      <w:r w:rsidRPr="00491903">
        <w:rPr>
          <w:rFonts w:ascii="Carlito" w:hAnsi="Carlito" w:cstheme="majorHAnsi"/>
          <w:iCs/>
          <w:sz w:val="20"/>
          <w:szCs w:val="20"/>
        </w:rPr>
        <w:t xml:space="preserve"> będzie</w:t>
      </w:r>
      <w:r w:rsidRPr="00491903">
        <w:rPr>
          <w:rFonts w:ascii="Carlito" w:hAnsi="Carlito" w:cstheme="majorHAnsi"/>
          <w:sz w:val="20"/>
          <w:szCs w:val="20"/>
        </w:rPr>
        <w:t xml:space="preserve"> prowadzić u Zamawiającego do powstania obowiązku podatkowego zgodnie z ustawą z dnia 11 marca 2004 r. o podatku od towarów i usług (</w:t>
      </w:r>
      <w:proofErr w:type="spellStart"/>
      <w:r w:rsidRPr="00491903">
        <w:rPr>
          <w:rFonts w:ascii="Carlito" w:hAnsi="Carlito" w:cstheme="majorHAnsi"/>
          <w:sz w:val="20"/>
          <w:szCs w:val="20"/>
        </w:rPr>
        <w:t>t.j</w:t>
      </w:r>
      <w:proofErr w:type="spellEnd"/>
      <w:r w:rsidRPr="00491903">
        <w:rPr>
          <w:rFonts w:ascii="Carlito" w:hAnsi="Carlito" w:cstheme="majorHAnsi"/>
          <w:sz w:val="20"/>
          <w:szCs w:val="20"/>
        </w:rPr>
        <w:t xml:space="preserve">., Dz. U. z 2020 r. poz. 106 z </w:t>
      </w:r>
      <w:proofErr w:type="spellStart"/>
      <w:r w:rsidRPr="00491903">
        <w:rPr>
          <w:rFonts w:ascii="Carlito" w:hAnsi="Carlito" w:cstheme="majorHAnsi"/>
          <w:sz w:val="20"/>
          <w:szCs w:val="20"/>
        </w:rPr>
        <w:t>późn</w:t>
      </w:r>
      <w:proofErr w:type="spellEnd"/>
      <w:r w:rsidRPr="00491903">
        <w:rPr>
          <w:rFonts w:ascii="Carlito" w:hAnsi="Carlito" w:cstheme="majorHAnsi"/>
          <w:sz w:val="20"/>
          <w:szCs w:val="20"/>
        </w:rPr>
        <w:t>. zm.). W związku z czym wskazujemy nazwę (rodzaj) towaru lub usługi, których dostawa lub świadczenie będzie prowadzić do obowiązku jego powstania oraz ich wartość bez kwoty podatku:</w:t>
      </w:r>
    </w:p>
    <w:p w:rsidR="00E341F8" w:rsidRPr="00491903" w:rsidRDefault="00E341F8" w:rsidP="00C653E5">
      <w:pPr>
        <w:pStyle w:val="Akapitzlist1"/>
        <w:tabs>
          <w:tab w:val="left" w:pos="0"/>
        </w:tabs>
        <w:snapToGrid w:val="0"/>
        <w:spacing w:line="360" w:lineRule="auto"/>
        <w:ind w:left="720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iCs/>
          <w:sz w:val="20"/>
          <w:szCs w:val="20"/>
        </w:rPr>
        <w:t xml:space="preserve">1) Nazwa (rodzaj) towaru lub usługi: </w:t>
      </w:r>
    </w:p>
    <w:p w:rsidR="00E341F8" w:rsidRPr="00491903" w:rsidRDefault="00E341F8" w:rsidP="002E75AE">
      <w:pPr>
        <w:pStyle w:val="Akapitzlist1"/>
        <w:tabs>
          <w:tab w:val="left" w:pos="0"/>
        </w:tabs>
        <w:snapToGrid w:val="0"/>
        <w:spacing w:after="0" w:line="360" w:lineRule="auto"/>
        <w:ind w:left="851"/>
        <w:textAlignment w:val="baseline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iCs/>
          <w:sz w:val="20"/>
          <w:szCs w:val="20"/>
        </w:rPr>
        <w:t>a ………………………………………………………………………</w:t>
      </w:r>
    </w:p>
    <w:p w:rsidR="00E341F8" w:rsidRPr="00491903" w:rsidRDefault="00E341F8" w:rsidP="002E75AE">
      <w:pPr>
        <w:pStyle w:val="Akapitzlist1"/>
        <w:tabs>
          <w:tab w:val="left" w:pos="0"/>
        </w:tabs>
        <w:snapToGrid w:val="0"/>
        <w:spacing w:after="0" w:line="360" w:lineRule="auto"/>
        <w:ind w:left="851"/>
        <w:textAlignment w:val="baseline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iCs/>
          <w:sz w:val="20"/>
          <w:szCs w:val="20"/>
        </w:rPr>
        <w:t>b ………………………………………………………………………</w:t>
      </w:r>
    </w:p>
    <w:p w:rsidR="00E341F8" w:rsidRPr="00491903" w:rsidRDefault="00E341F8" w:rsidP="002E75AE">
      <w:pPr>
        <w:pStyle w:val="Akapitzlist1"/>
        <w:tabs>
          <w:tab w:val="left" w:pos="0"/>
        </w:tabs>
        <w:snapToGrid w:val="0"/>
        <w:spacing w:after="0" w:line="360" w:lineRule="auto"/>
        <w:ind w:left="851"/>
        <w:textAlignment w:val="baseline"/>
        <w:rPr>
          <w:rFonts w:ascii="Carlito" w:hAnsi="Carlito" w:cstheme="majorHAnsi"/>
          <w:iCs/>
          <w:sz w:val="20"/>
          <w:szCs w:val="20"/>
        </w:rPr>
      </w:pPr>
      <w:r w:rsidRPr="00491903">
        <w:rPr>
          <w:rFonts w:ascii="Carlito" w:hAnsi="Carlito" w:cstheme="majorHAnsi"/>
          <w:iCs/>
          <w:sz w:val="20"/>
          <w:szCs w:val="20"/>
        </w:rPr>
        <w:t>c ………………………………………………………………………</w:t>
      </w:r>
    </w:p>
    <w:p w:rsidR="002E75AE" w:rsidRPr="00491903" w:rsidRDefault="002E75AE" w:rsidP="002E75AE">
      <w:pPr>
        <w:pStyle w:val="Akapitzlist1"/>
        <w:tabs>
          <w:tab w:val="left" w:pos="0"/>
        </w:tabs>
        <w:snapToGrid w:val="0"/>
        <w:spacing w:after="0" w:line="360" w:lineRule="auto"/>
        <w:ind w:left="851"/>
        <w:textAlignment w:val="baseline"/>
        <w:rPr>
          <w:rFonts w:ascii="Carlito" w:hAnsi="Carlito" w:cstheme="majorHAnsi"/>
          <w:sz w:val="20"/>
          <w:szCs w:val="20"/>
        </w:rPr>
      </w:pPr>
    </w:p>
    <w:p w:rsidR="00E341F8" w:rsidRPr="00491903" w:rsidRDefault="00E341F8" w:rsidP="002E75AE">
      <w:pPr>
        <w:pStyle w:val="Akapitzlist1"/>
        <w:tabs>
          <w:tab w:val="left" w:pos="0"/>
        </w:tabs>
        <w:snapToGrid w:val="0"/>
        <w:spacing w:line="360" w:lineRule="auto"/>
        <w:ind w:left="851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</w:rPr>
        <w:t>2) Wartość</w:t>
      </w:r>
    </w:p>
    <w:p w:rsidR="00E341F8" w:rsidRPr="00491903" w:rsidRDefault="00E341F8" w:rsidP="00C653E5">
      <w:pPr>
        <w:pStyle w:val="Akapitzlist1"/>
        <w:tabs>
          <w:tab w:val="left" w:pos="0"/>
        </w:tabs>
        <w:snapToGrid w:val="0"/>
        <w:spacing w:after="0" w:line="360" w:lineRule="auto"/>
        <w:ind w:left="1514"/>
        <w:textAlignment w:val="baseline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iCs/>
          <w:sz w:val="20"/>
          <w:szCs w:val="20"/>
        </w:rPr>
        <w:t>ad. a ) ………………………………………………………………………</w:t>
      </w:r>
    </w:p>
    <w:p w:rsidR="00E341F8" w:rsidRPr="00491903" w:rsidRDefault="00E341F8" w:rsidP="00C653E5">
      <w:pPr>
        <w:pStyle w:val="Akapitzlist1"/>
        <w:tabs>
          <w:tab w:val="left" w:pos="0"/>
        </w:tabs>
        <w:snapToGrid w:val="0"/>
        <w:spacing w:after="0" w:line="360" w:lineRule="auto"/>
        <w:ind w:left="1514"/>
        <w:textAlignment w:val="baseline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iCs/>
          <w:sz w:val="20"/>
          <w:szCs w:val="20"/>
        </w:rPr>
        <w:t>ad. b)………………………………………………………………………</w:t>
      </w:r>
    </w:p>
    <w:p w:rsidR="00E341F8" w:rsidRPr="00491903" w:rsidRDefault="00E341F8" w:rsidP="00C653E5">
      <w:pPr>
        <w:pStyle w:val="Akapitzlist1"/>
        <w:tabs>
          <w:tab w:val="left" w:pos="0"/>
        </w:tabs>
        <w:snapToGrid w:val="0"/>
        <w:spacing w:after="0" w:line="360" w:lineRule="auto"/>
        <w:ind w:left="1514"/>
        <w:textAlignment w:val="baseline"/>
        <w:rPr>
          <w:rFonts w:ascii="Carlito" w:hAnsi="Carlito" w:cstheme="majorHAnsi"/>
          <w:iCs/>
          <w:sz w:val="20"/>
          <w:szCs w:val="20"/>
        </w:rPr>
      </w:pPr>
      <w:r w:rsidRPr="00491903">
        <w:rPr>
          <w:rFonts w:ascii="Carlito" w:hAnsi="Carlito" w:cstheme="majorHAnsi"/>
          <w:iCs/>
          <w:sz w:val="20"/>
          <w:szCs w:val="20"/>
        </w:rPr>
        <w:t>ad. c)………………………………………………………………………</w:t>
      </w:r>
    </w:p>
    <w:p w:rsidR="002E75AE" w:rsidRPr="00491903" w:rsidRDefault="002E75AE" w:rsidP="00C653E5">
      <w:pPr>
        <w:pStyle w:val="Akapitzlist1"/>
        <w:tabs>
          <w:tab w:val="left" w:pos="0"/>
        </w:tabs>
        <w:snapToGrid w:val="0"/>
        <w:spacing w:after="0" w:line="360" w:lineRule="auto"/>
        <w:ind w:left="1514"/>
        <w:textAlignment w:val="baseline"/>
        <w:rPr>
          <w:rFonts w:ascii="Carlito" w:hAnsi="Carlito" w:cstheme="majorHAnsi"/>
          <w:sz w:val="20"/>
          <w:szCs w:val="20"/>
        </w:rPr>
      </w:pPr>
    </w:p>
    <w:p w:rsidR="002E75AE" w:rsidRPr="00491903" w:rsidRDefault="002E75AE" w:rsidP="00C653E5">
      <w:pPr>
        <w:pStyle w:val="Akapitzlist1"/>
        <w:tabs>
          <w:tab w:val="left" w:pos="0"/>
        </w:tabs>
        <w:snapToGrid w:val="0"/>
        <w:spacing w:after="0" w:line="360" w:lineRule="auto"/>
        <w:ind w:left="1514"/>
        <w:textAlignment w:val="baseline"/>
        <w:rPr>
          <w:rFonts w:ascii="Carlito" w:hAnsi="Carlito" w:cstheme="majorHAnsi"/>
          <w:sz w:val="20"/>
          <w:szCs w:val="20"/>
        </w:rPr>
      </w:pPr>
    </w:p>
    <w:p w:rsidR="00E341F8" w:rsidRPr="00491903" w:rsidRDefault="00E341F8" w:rsidP="00C653E5">
      <w:pPr>
        <w:numPr>
          <w:ilvl w:val="0"/>
          <w:numId w:val="2"/>
        </w:numPr>
        <w:tabs>
          <w:tab w:val="left" w:pos="0"/>
        </w:tabs>
        <w:spacing w:line="360" w:lineRule="auto"/>
        <w:ind w:left="284" w:hanging="284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</w:rPr>
        <w:t>Osobą upoważnioną do kontaktów z Zamawiającym w zakresie złożonej oferty oraz w sprawach dotyczących ewentualnej realizacji umowy</w:t>
      </w:r>
    </w:p>
    <w:p w:rsidR="00E341F8" w:rsidRPr="00491903" w:rsidRDefault="00E341F8" w:rsidP="002E75AE">
      <w:pPr>
        <w:tabs>
          <w:tab w:val="left" w:pos="0"/>
        </w:tabs>
        <w:spacing w:line="360" w:lineRule="auto"/>
        <w:ind w:left="284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</w:rPr>
        <w:t xml:space="preserve">jest: ……….……………………………………….., </w:t>
      </w:r>
    </w:p>
    <w:p w:rsidR="00E341F8" w:rsidRPr="00491903" w:rsidRDefault="00E341F8" w:rsidP="002E75AE">
      <w:pPr>
        <w:tabs>
          <w:tab w:val="left" w:pos="0"/>
        </w:tabs>
        <w:spacing w:line="360" w:lineRule="auto"/>
        <w:ind w:left="284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</w:rPr>
        <w:t xml:space="preserve">e-mail: …………………………………………….., </w:t>
      </w:r>
    </w:p>
    <w:p w:rsidR="00DD1DF3" w:rsidRDefault="00E341F8" w:rsidP="002E75AE">
      <w:pPr>
        <w:tabs>
          <w:tab w:val="left" w:pos="0"/>
        </w:tabs>
        <w:spacing w:line="360" w:lineRule="auto"/>
        <w:ind w:left="284"/>
        <w:rPr>
          <w:rFonts w:ascii="Carlito" w:hAnsi="Carlito" w:cstheme="majorHAnsi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</w:rPr>
        <w:t>tel.: …………………</w:t>
      </w:r>
      <w:r w:rsidR="00DD1DF3" w:rsidRPr="00491903">
        <w:rPr>
          <w:rFonts w:ascii="Carlito" w:hAnsi="Carlito" w:cstheme="majorHAnsi"/>
          <w:sz w:val="20"/>
          <w:szCs w:val="20"/>
        </w:rPr>
        <w:t>…………</w:t>
      </w:r>
      <w:r w:rsidR="006B2EFF" w:rsidRPr="00491903">
        <w:rPr>
          <w:rFonts w:ascii="Carlito" w:hAnsi="Carlito" w:cstheme="majorHAnsi"/>
          <w:sz w:val="20"/>
          <w:szCs w:val="20"/>
        </w:rPr>
        <w:t>……………………</w:t>
      </w:r>
    </w:p>
    <w:p w:rsidR="0088099B" w:rsidRDefault="0088099B" w:rsidP="002E75AE">
      <w:pPr>
        <w:tabs>
          <w:tab w:val="left" w:pos="0"/>
        </w:tabs>
        <w:spacing w:line="360" w:lineRule="auto"/>
        <w:ind w:left="284"/>
        <w:rPr>
          <w:rFonts w:ascii="Carlito" w:hAnsi="Carlito" w:cstheme="majorHAnsi"/>
          <w:sz w:val="20"/>
          <w:szCs w:val="20"/>
        </w:rPr>
      </w:pPr>
    </w:p>
    <w:p w:rsidR="0088099B" w:rsidRPr="00491903" w:rsidRDefault="0088099B" w:rsidP="002E75AE">
      <w:pPr>
        <w:tabs>
          <w:tab w:val="left" w:pos="0"/>
        </w:tabs>
        <w:spacing w:line="360" w:lineRule="auto"/>
        <w:ind w:left="284"/>
        <w:rPr>
          <w:rFonts w:ascii="Carlito" w:hAnsi="Carlito" w:cstheme="majorHAnsi"/>
          <w:sz w:val="20"/>
          <w:szCs w:val="20"/>
        </w:rPr>
      </w:pPr>
    </w:p>
    <w:p w:rsidR="00E341F8" w:rsidRPr="00491903" w:rsidRDefault="00E341F8" w:rsidP="00C653E5">
      <w:pPr>
        <w:pStyle w:val="Standard"/>
        <w:numPr>
          <w:ilvl w:val="0"/>
          <w:numId w:val="2"/>
        </w:numPr>
        <w:tabs>
          <w:tab w:val="left" w:pos="0"/>
        </w:tabs>
        <w:spacing w:line="360" w:lineRule="auto"/>
        <w:ind w:left="284" w:hanging="284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Załącznikami do niniejszej oferty są:</w:t>
      </w:r>
    </w:p>
    <w:p w:rsidR="00E341F8" w:rsidRPr="00491903" w:rsidRDefault="00E341F8" w:rsidP="00C653E5">
      <w:pPr>
        <w:pStyle w:val="Standard"/>
        <w:tabs>
          <w:tab w:val="left" w:pos="0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1) …...........................................................</w:t>
      </w:r>
    </w:p>
    <w:p w:rsidR="00E341F8" w:rsidRPr="00491903" w:rsidRDefault="00E341F8" w:rsidP="00C653E5">
      <w:pPr>
        <w:pStyle w:val="Standard"/>
        <w:tabs>
          <w:tab w:val="left" w:pos="0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2) …...........................................................</w:t>
      </w:r>
    </w:p>
    <w:p w:rsidR="00E341F8" w:rsidRPr="00491903" w:rsidRDefault="00E341F8" w:rsidP="00C653E5">
      <w:pPr>
        <w:pStyle w:val="Standard"/>
        <w:tabs>
          <w:tab w:val="left" w:pos="0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3) …........................................................…</w:t>
      </w:r>
    </w:p>
    <w:p w:rsidR="00E341F8" w:rsidRPr="00491903" w:rsidRDefault="00E341F8" w:rsidP="00C653E5">
      <w:pPr>
        <w:pStyle w:val="Standard"/>
        <w:tabs>
          <w:tab w:val="left" w:pos="0"/>
        </w:tabs>
        <w:spacing w:line="360" w:lineRule="auto"/>
        <w:ind w:left="720"/>
        <w:rPr>
          <w:rFonts w:ascii="Carlito" w:hAnsi="Carlito" w:cstheme="majorHAnsi" w:hint="eastAsia"/>
          <w:sz w:val="20"/>
          <w:szCs w:val="20"/>
        </w:rPr>
      </w:pPr>
      <w:r w:rsidRPr="00491903">
        <w:rPr>
          <w:rFonts w:ascii="Carlito" w:hAnsi="Carlito" w:cstheme="majorHAnsi"/>
          <w:sz w:val="20"/>
          <w:szCs w:val="20"/>
          <w:shd w:val="clear" w:color="auto" w:fill="FFFFFF"/>
        </w:rPr>
        <w:t>4) …………………………………………………………..</w:t>
      </w:r>
    </w:p>
    <w:p w:rsidR="00E341F8" w:rsidRPr="00491903" w:rsidRDefault="00E341F8" w:rsidP="00C653E5">
      <w:pPr>
        <w:pStyle w:val="Standard"/>
        <w:tabs>
          <w:tab w:val="left" w:pos="0"/>
        </w:tabs>
        <w:spacing w:before="28" w:after="28" w:line="360" w:lineRule="auto"/>
        <w:ind w:firstLine="3515"/>
        <w:rPr>
          <w:rFonts w:ascii="Carlito" w:hAnsi="Carlito" w:cstheme="majorHAnsi" w:hint="eastAsia"/>
          <w:sz w:val="20"/>
          <w:szCs w:val="20"/>
        </w:rPr>
      </w:pPr>
    </w:p>
    <w:p w:rsidR="00E341F8" w:rsidRPr="00491903" w:rsidRDefault="0088099B" w:rsidP="00C653E5">
      <w:pPr>
        <w:pStyle w:val="Standard"/>
        <w:tabs>
          <w:tab w:val="left" w:pos="0"/>
        </w:tabs>
        <w:spacing w:before="28" w:after="28" w:line="360" w:lineRule="auto"/>
        <w:ind w:firstLine="3515"/>
        <w:rPr>
          <w:rFonts w:ascii="Carlito" w:hAnsi="Carlito" w:cstheme="majorHAnsi" w:hint="eastAsia"/>
          <w:sz w:val="20"/>
          <w:szCs w:val="20"/>
        </w:rPr>
      </w:pPr>
      <w:r>
        <w:rPr>
          <w:rFonts w:ascii="Carlito" w:hAnsi="Carlito" w:cstheme="majorHAnsi"/>
          <w:sz w:val="20"/>
          <w:szCs w:val="20"/>
          <w:highlight w:val="white"/>
        </w:rPr>
        <w:tab/>
      </w:r>
      <w:r>
        <w:rPr>
          <w:rFonts w:ascii="Carlito" w:hAnsi="Carlito" w:cstheme="majorHAnsi"/>
          <w:sz w:val="20"/>
          <w:szCs w:val="20"/>
          <w:highlight w:val="white"/>
        </w:rPr>
        <w:tab/>
      </w:r>
      <w:r>
        <w:rPr>
          <w:rFonts w:ascii="Carlito" w:hAnsi="Carlito" w:cstheme="majorHAnsi"/>
          <w:sz w:val="20"/>
          <w:szCs w:val="20"/>
          <w:highlight w:val="white"/>
        </w:rPr>
        <w:tab/>
      </w:r>
      <w:r w:rsidR="00E341F8" w:rsidRPr="00491903">
        <w:rPr>
          <w:rFonts w:ascii="Carlito" w:hAnsi="Carlito" w:cstheme="majorHAnsi"/>
          <w:sz w:val="20"/>
          <w:szCs w:val="20"/>
          <w:highlight w:val="white"/>
        </w:rPr>
        <w:t>.....................................................................</w:t>
      </w:r>
    </w:p>
    <w:p w:rsidR="00E341F8" w:rsidRPr="008715EC" w:rsidRDefault="0088099B" w:rsidP="00C653E5">
      <w:pPr>
        <w:pStyle w:val="Standard"/>
        <w:tabs>
          <w:tab w:val="left" w:pos="0"/>
        </w:tabs>
        <w:spacing w:before="28" w:after="28" w:line="360" w:lineRule="auto"/>
        <w:ind w:firstLine="3515"/>
        <w:rPr>
          <w:rFonts w:ascii="Carlito" w:hAnsi="Carlito" w:cstheme="majorHAnsi" w:hint="eastAsia"/>
          <w:sz w:val="16"/>
          <w:szCs w:val="16"/>
        </w:rPr>
      </w:pPr>
      <w:r>
        <w:rPr>
          <w:rFonts w:ascii="Carlito" w:eastAsia="Calibri" w:hAnsi="Carlito" w:cstheme="majorHAnsi"/>
          <w:sz w:val="20"/>
          <w:szCs w:val="20"/>
          <w:shd w:val="clear" w:color="auto" w:fill="FFFFFF"/>
        </w:rPr>
        <w:tab/>
      </w:r>
      <w:r>
        <w:rPr>
          <w:rFonts w:ascii="Carlito" w:eastAsia="Calibri" w:hAnsi="Carlito" w:cstheme="majorHAnsi"/>
          <w:sz w:val="20"/>
          <w:szCs w:val="20"/>
          <w:shd w:val="clear" w:color="auto" w:fill="FFFFFF"/>
        </w:rPr>
        <w:tab/>
      </w:r>
      <w:r w:rsidR="00AC79B2" w:rsidRPr="00491903">
        <w:rPr>
          <w:rFonts w:ascii="Carlito" w:eastAsia="Calibri" w:hAnsi="Carlito" w:cstheme="majorHAnsi"/>
          <w:sz w:val="20"/>
          <w:szCs w:val="20"/>
          <w:shd w:val="clear" w:color="auto" w:fill="FFFFFF"/>
        </w:rPr>
        <w:tab/>
      </w:r>
      <w:r w:rsidR="00E341F8" w:rsidRPr="008715EC">
        <w:rPr>
          <w:rFonts w:ascii="Carlito" w:eastAsia="Calibri" w:hAnsi="Carlito" w:cstheme="majorHAnsi"/>
          <w:sz w:val="16"/>
          <w:szCs w:val="16"/>
          <w:shd w:val="clear" w:color="auto" w:fill="FFFFFF"/>
        </w:rPr>
        <w:t xml:space="preserve"> </w:t>
      </w:r>
      <w:r w:rsidR="00E341F8" w:rsidRPr="008715EC">
        <w:rPr>
          <w:rFonts w:ascii="Carlito" w:hAnsi="Carlito" w:cstheme="majorHAnsi"/>
          <w:sz w:val="16"/>
          <w:szCs w:val="16"/>
          <w:shd w:val="clear" w:color="auto" w:fill="FFFFFF"/>
        </w:rPr>
        <w:t>Podpis/podpisy osób uprawnionych do składania</w:t>
      </w:r>
    </w:p>
    <w:p w:rsidR="00E341F8" w:rsidRPr="008715EC" w:rsidRDefault="00AC79B2" w:rsidP="00AC79B2">
      <w:pPr>
        <w:pStyle w:val="Standard"/>
        <w:tabs>
          <w:tab w:val="left" w:pos="0"/>
        </w:tabs>
        <w:spacing w:before="28" w:after="28" w:line="360" w:lineRule="auto"/>
        <w:rPr>
          <w:rFonts w:ascii="Carlito" w:hAnsi="Carlito" w:cstheme="majorHAnsi" w:hint="eastAsia"/>
          <w:sz w:val="16"/>
          <w:szCs w:val="16"/>
        </w:rPr>
      </w:pPr>
      <w:r w:rsidRPr="008715EC">
        <w:rPr>
          <w:rFonts w:ascii="Carlito" w:hAnsi="Carlito" w:cstheme="majorHAnsi"/>
          <w:sz w:val="16"/>
          <w:szCs w:val="16"/>
          <w:highlight w:val="white"/>
        </w:rPr>
        <w:tab/>
      </w:r>
      <w:r w:rsidRPr="008715EC">
        <w:rPr>
          <w:rFonts w:ascii="Carlito" w:hAnsi="Carlito" w:cstheme="majorHAnsi"/>
          <w:sz w:val="16"/>
          <w:szCs w:val="16"/>
          <w:highlight w:val="white"/>
        </w:rPr>
        <w:tab/>
      </w:r>
      <w:r w:rsidRPr="008715EC">
        <w:rPr>
          <w:rFonts w:ascii="Carlito" w:hAnsi="Carlito" w:cstheme="majorHAnsi"/>
          <w:sz w:val="16"/>
          <w:szCs w:val="16"/>
          <w:highlight w:val="white"/>
        </w:rPr>
        <w:tab/>
      </w:r>
      <w:r w:rsidRPr="008715EC">
        <w:rPr>
          <w:rFonts w:ascii="Carlito" w:hAnsi="Carlito" w:cstheme="majorHAnsi"/>
          <w:sz w:val="16"/>
          <w:szCs w:val="16"/>
          <w:highlight w:val="white"/>
        </w:rPr>
        <w:tab/>
      </w:r>
      <w:r w:rsidRPr="008715EC">
        <w:rPr>
          <w:rFonts w:ascii="Carlito" w:hAnsi="Carlito" w:cstheme="majorHAnsi"/>
          <w:sz w:val="16"/>
          <w:szCs w:val="16"/>
          <w:highlight w:val="white"/>
        </w:rPr>
        <w:tab/>
      </w:r>
      <w:r w:rsidRPr="008715EC">
        <w:rPr>
          <w:rFonts w:ascii="Carlito" w:hAnsi="Carlito" w:cstheme="majorHAnsi"/>
          <w:sz w:val="16"/>
          <w:szCs w:val="16"/>
          <w:highlight w:val="white"/>
        </w:rPr>
        <w:tab/>
      </w:r>
      <w:r w:rsidR="0088099B">
        <w:rPr>
          <w:rFonts w:ascii="Carlito" w:hAnsi="Carlito" w:cstheme="majorHAnsi"/>
          <w:sz w:val="16"/>
          <w:szCs w:val="16"/>
          <w:highlight w:val="white"/>
        </w:rPr>
        <w:tab/>
      </w:r>
      <w:r w:rsidR="0088099B">
        <w:rPr>
          <w:rFonts w:ascii="Carlito" w:hAnsi="Carlito" w:cstheme="majorHAnsi"/>
          <w:sz w:val="16"/>
          <w:szCs w:val="16"/>
          <w:highlight w:val="white"/>
        </w:rPr>
        <w:tab/>
      </w:r>
      <w:r w:rsidR="00E341F8" w:rsidRPr="008715EC">
        <w:rPr>
          <w:rFonts w:ascii="Carlito" w:hAnsi="Carlito" w:cstheme="majorHAnsi"/>
          <w:sz w:val="16"/>
          <w:szCs w:val="16"/>
          <w:highlight w:val="white"/>
        </w:rPr>
        <w:t>oświadczeń woli w imieniu Wykonawcy</w:t>
      </w:r>
    </w:p>
    <w:p w:rsidR="00E341F8" w:rsidRPr="00491903" w:rsidRDefault="00E341F8" w:rsidP="00C653E5">
      <w:pPr>
        <w:pStyle w:val="Standard"/>
        <w:tabs>
          <w:tab w:val="left" w:pos="0"/>
        </w:tabs>
        <w:spacing w:before="28" w:after="28" w:line="360" w:lineRule="auto"/>
        <w:ind w:left="720"/>
        <w:rPr>
          <w:rFonts w:ascii="Carlito" w:hAnsi="Carlito" w:cstheme="majorHAnsi" w:hint="eastAsia"/>
          <w:sz w:val="20"/>
          <w:szCs w:val="20"/>
        </w:rPr>
      </w:pPr>
    </w:p>
    <w:p w:rsidR="00E341F8" w:rsidRPr="00896450" w:rsidRDefault="00E341F8" w:rsidP="00C653E5">
      <w:pPr>
        <w:pStyle w:val="Standard"/>
        <w:tabs>
          <w:tab w:val="left" w:pos="0"/>
        </w:tabs>
        <w:spacing w:before="28" w:after="28" w:line="360" w:lineRule="auto"/>
        <w:ind w:left="720"/>
        <w:rPr>
          <w:rFonts w:ascii="Carlito" w:hAnsi="Carlito" w:cstheme="majorHAnsi" w:hint="eastAsia"/>
          <w:sz w:val="16"/>
          <w:szCs w:val="16"/>
        </w:rPr>
      </w:pPr>
      <w:r w:rsidRPr="00896450">
        <w:rPr>
          <w:rFonts w:ascii="Carlito" w:hAnsi="Carlito" w:cstheme="majorHAnsi"/>
          <w:sz w:val="16"/>
          <w:szCs w:val="16"/>
        </w:rPr>
        <w:t>* zaznaczyć właściwą opcję</w:t>
      </w:r>
    </w:p>
    <w:p w:rsidR="00E341F8" w:rsidRPr="00AE3520" w:rsidRDefault="00E341F8" w:rsidP="00C653E5">
      <w:pPr>
        <w:pStyle w:val="Standard"/>
        <w:tabs>
          <w:tab w:val="left" w:pos="0"/>
        </w:tabs>
        <w:spacing w:before="28" w:after="28" w:line="360" w:lineRule="auto"/>
        <w:ind w:left="720"/>
        <w:rPr>
          <w:rFonts w:ascii="Carlito" w:hAnsi="Carlito" w:cstheme="majorHAnsi" w:hint="eastAsia"/>
          <w:sz w:val="16"/>
          <w:szCs w:val="16"/>
        </w:rPr>
      </w:pPr>
      <w:r w:rsidRPr="00AE3520">
        <w:rPr>
          <w:rFonts w:ascii="Carlito" w:hAnsi="Carlito" w:cstheme="majorHAnsi"/>
          <w:sz w:val="16"/>
          <w:szCs w:val="16"/>
        </w:rPr>
        <w:t>** Mikroprzedsiębiorstwo: przedsiębiorstwo, które zatrudnia mniej niż 10 osób i którego roczny obrót lub roczna suma bilansowa nie przekracza 2 milionów EUR.  - Małe przedsiębiorstwo: przedsiębiorstwo, które zatrudnia mniej niż 50 osób i którego roczny obrót lub roczna suma bilansowa nie przekracza 10 milionów EUR.</w:t>
      </w:r>
    </w:p>
    <w:p w:rsidR="00E341F8" w:rsidRPr="00AE3520" w:rsidRDefault="00E341F8" w:rsidP="00C653E5">
      <w:pPr>
        <w:pStyle w:val="Standard"/>
        <w:tabs>
          <w:tab w:val="left" w:pos="0"/>
        </w:tabs>
        <w:spacing w:before="28" w:after="28" w:line="360" w:lineRule="auto"/>
        <w:ind w:left="720"/>
        <w:rPr>
          <w:rFonts w:ascii="Carlito" w:hAnsi="Carlito" w:cstheme="majorHAnsi" w:hint="eastAsia"/>
          <w:sz w:val="16"/>
          <w:szCs w:val="16"/>
        </w:rPr>
      </w:pPr>
      <w:r w:rsidRPr="00AE3520">
        <w:rPr>
          <w:rFonts w:ascii="Carlito" w:hAnsi="Carlito" w:cstheme="majorHAnsi"/>
          <w:sz w:val="16"/>
          <w:szCs w:val="16"/>
        </w:rPr>
        <w:t>- Średnie przedsiębiorstwo: przedsiębiorstwa, które nie są mikroprzedsiębiorstwami ani małymi przedsiębiorstwami i które zatrudniają mniej niż 250 osób i których roczny obrót nie przekracza 50 milionów EUR. lub roczna suma bilansowa nie przekracza 43 milionów EUR.</w:t>
      </w:r>
    </w:p>
    <w:p w:rsidR="00E341F8" w:rsidRPr="00AE3520" w:rsidRDefault="00E341F8" w:rsidP="00C653E5">
      <w:pPr>
        <w:pStyle w:val="Standard"/>
        <w:tabs>
          <w:tab w:val="left" w:pos="0"/>
        </w:tabs>
        <w:spacing w:before="28" w:after="28" w:line="360" w:lineRule="auto"/>
        <w:ind w:left="720"/>
        <w:rPr>
          <w:rFonts w:ascii="Carlito" w:hAnsi="Carlito" w:cstheme="majorHAnsi" w:hint="eastAsia"/>
          <w:sz w:val="16"/>
          <w:szCs w:val="16"/>
        </w:rPr>
      </w:pPr>
      <w:r w:rsidRPr="00AE3520">
        <w:rPr>
          <w:rFonts w:ascii="Carlito" w:hAnsi="Carlito" w:cstheme="majorHAnsi"/>
          <w:sz w:val="16"/>
          <w:szCs w:val="16"/>
        </w:rPr>
        <w:t>***w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E341F8" w:rsidRPr="00AE3520" w:rsidRDefault="00E341F8" w:rsidP="00C653E5">
      <w:pPr>
        <w:pStyle w:val="Tekstprzypisudolnego"/>
        <w:tabs>
          <w:tab w:val="left" w:pos="0"/>
        </w:tabs>
        <w:autoSpaceDE w:val="0"/>
        <w:spacing w:before="28" w:after="28" w:line="360" w:lineRule="auto"/>
        <w:ind w:left="720"/>
        <w:textAlignment w:val="baseline"/>
        <w:rPr>
          <w:rFonts w:ascii="Carlito" w:hAnsi="Carlito" w:cstheme="majorHAnsi"/>
          <w:sz w:val="16"/>
          <w:szCs w:val="16"/>
        </w:rPr>
      </w:pPr>
      <w:r w:rsidRPr="00AE3520">
        <w:rPr>
          <w:rFonts w:ascii="Carlito" w:hAnsi="Carlito" w:cstheme="majorHAnsi"/>
          <w:i/>
          <w:sz w:val="16"/>
          <w:szCs w:val="16"/>
        </w:rPr>
        <w:t>****niepotrzebne skreślić</w:t>
      </w:r>
    </w:p>
    <w:sectPr w:rsidR="00E341F8" w:rsidRPr="00AE3520">
      <w:footerReference w:type="default" r:id="rId7"/>
      <w:footerReference w:type="first" r:id="rId8"/>
      <w:pgSz w:w="11906" w:h="16838"/>
      <w:pgMar w:top="993" w:right="1106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C11" w:rsidRDefault="004D0C11">
      <w:pPr>
        <w:spacing w:after="0" w:line="240" w:lineRule="auto"/>
      </w:pPr>
      <w:r>
        <w:separator/>
      </w:r>
    </w:p>
  </w:endnote>
  <w:endnote w:type="continuationSeparator" w:id="0">
    <w:p w:rsidR="004D0C11" w:rsidRDefault="004D0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79">
    <w:charset w:val="EE"/>
    <w:family w:val="auto"/>
    <w:pitch w:val="variable"/>
  </w:font>
  <w:font w:name="Carlito">
    <w:altName w:val="Times New Roman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1F8" w:rsidRDefault="00E341F8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D3696">
      <w:rPr>
        <w:noProof/>
      </w:rPr>
      <w:t>8</w:t>
    </w:r>
    <w:r>
      <w:fldChar w:fldCharType="end"/>
    </w:r>
  </w:p>
  <w:p w:rsidR="00E341F8" w:rsidRDefault="00E341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1F8" w:rsidRDefault="00E341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C11" w:rsidRDefault="004D0C11">
      <w:pPr>
        <w:spacing w:after="0" w:line="240" w:lineRule="auto"/>
      </w:pPr>
      <w:r>
        <w:separator/>
      </w:r>
    </w:p>
  </w:footnote>
  <w:footnote w:type="continuationSeparator" w:id="0">
    <w:p w:rsidR="004D0C11" w:rsidRDefault="004D0C11">
      <w:pPr>
        <w:spacing w:after="0" w:line="240" w:lineRule="auto"/>
      </w:pPr>
      <w:r>
        <w:continuationSeparator/>
      </w:r>
    </w:p>
  </w:footnote>
  <w:footnote w:id="1">
    <w:p w:rsidR="00E341F8" w:rsidRPr="004B39A3" w:rsidRDefault="00E341F8">
      <w:pPr>
        <w:pStyle w:val="Standard"/>
        <w:tabs>
          <w:tab w:val="left" w:pos="142"/>
        </w:tabs>
        <w:ind w:right="22"/>
        <w:jc w:val="both"/>
        <w:rPr>
          <w:rFonts w:hint="eastAsia"/>
          <w:sz w:val="20"/>
          <w:szCs w:val="20"/>
        </w:rPr>
      </w:pPr>
      <w:r>
        <w:rPr>
          <w:rStyle w:val="Znakiprzypiswdolnych"/>
        </w:rPr>
        <w:footnoteRef/>
      </w:r>
      <w:r>
        <w:rPr>
          <w:rFonts w:ascii="Calibri" w:eastAsia="Calibri" w:hAnsi="Calibri" w:cs="Calibri"/>
          <w:bCs/>
          <w:i/>
          <w:iCs/>
          <w:color w:val="000000"/>
          <w:spacing w:val="4"/>
          <w:sz w:val="26"/>
          <w:szCs w:val="26"/>
        </w:rPr>
        <w:tab/>
        <w:t xml:space="preserve"> </w:t>
      </w:r>
      <w:r w:rsidRPr="00324149">
        <w:rPr>
          <w:rFonts w:ascii="Calibri" w:hAnsi="Calibri" w:cs="Calibri"/>
          <w:bCs/>
          <w:iCs/>
          <w:color w:val="000000"/>
          <w:spacing w:val="4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" w15:restartNumberingAfterBreak="0">
    <w:nsid w:val="00000002"/>
    <w:multiLevelType w:val="singleLevel"/>
    <w:tmpl w:val="51C41DA4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  <w:i w:val="0"/>
        <w:color w:val="000000"/>
        <w:kern w:val="2"/>
        <w:sz w:val="24"/>
        <w:szCs w:val="24"/>
        <w:lang w:eastAsia="ar-SA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upperRoman"/>
      <w:lvlText w:val="%1."/>
      <w:lvlJc w:val="left"/>
      <w:pPr>
        <w:tabs>
          <w:tab w:val="num" w:pos="360"/>
        </w:tabs>
        <w:ind w:left="1140" w:hanging="720"/>
      </w:pPr>
      <w:rPr>
        <w:rFonts w:hint="default"/>
        <w:b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A93"/>
    <w:rsid w:val="00026A9D"/>
    <w:rsid w:val="00033C6F"/>
    <w:rsid w:val="00055C4F"/>
    <w:rsid w:val="00081A5B"/>
    <w:rsid w:val="00096EBC"/>
    <w:rsid w:val="000A1E5D"/>
    <w:rsid w:val="000F00E2"/>
    <w:rsid w:val="000F5303"/>
    <w:rsid w:val="00150425"/>
    <w:rsid w:val="00153AFD"/>
    <w:rsid w:val="001B0815"/>
    <w:rsid w:val="001D02A7"/>
    <w:rsid w:val="001D3696"/>
    <w:rsid w:val="001D613D"/>
    <w:rsid w:val="00203C7F"/>
    <w:rsid w:val="002206A5"/>
    <w:rsid w:val="00297FAD"/>
    <w:rsid w:val="002A3E52"/>
    <w:rsid w:val="002B3A11"/>
    <w:rsid w:val="002E0A93"/>
    <w:rsid w:val="002E157D"/>
    <w:rsid w:val="002E75AE"/>
    <w:rsid w:val="003034FC"/>
    <w:rsid w:val="00315DFC"/>
    <w:rsid w:val="00324149"/>
    <w:rsid w:val="003464E6"/>
    <w:rsid w:val="0035661E"/>
    <w:rsid w:val="0036606D"/>
    <w:rsid w:val="003A3A5B"/>
    <w:rsid w:val="003A7643"/>
    <w:rsid w:val="003B25D8"/>
    <w:rsid w:val="00424253"/>
    <w:rsid w:val="00444458"/>
    <w:rsid w:val="0044715A"/>
    <w:rsid w:val="004500A3"/>
    <w:rsid w:val="004916C8"/>
    <w:rsid w:val="00491903"/>
    <w:rsid w:val="004B39A3"/>
    <w:rsid w:val="004C10A7"/>
    <w:rsid w:val="004D0C11"/>
    <w:rsid w:val="00527E65"/>
    <w:rsid w:val="00577455"/>
    <w:rsid w:val="00581331"/>
    <w:rsid w:val="005A328A"/>
    <w:rsid w:val="005B04D1"/>
    <w:rsid w:val="00610C6E"/>
    <w:rsid w:val="0063110E"/>
    <w:rsid w:val="00631C3C"/>
    <w:rsid w:val="0063390E"/>
    <w:rsid w:val="0065166B"/>
    <w:rsid w:val="00670895"/>
    <w:rsid w:val="006B2EFF"/>
    <w:rsid w:val="006C4166"/>
    <w:rsid w:val="006F396F"/>
    <w:rsid w:val="0070206D"/>
    <w:rsid w:val="00705464"/>
    <w:rsid w:val="00762C71"/>
    <w:rsid w:val="00766365"/>
    <w:rsid w:val="00791620"/>
    <w:rsid w:val="007B0A58"/>
    <w:rsid w:val="007E2825"/>
    <w:rsid w:val="007E6543"/>
    <w:rsid w:val="007F215E"/>
    <w:rsid w:val="007F4013"/>
    <w:rsid w:val="008035B5"/>
    <w:rsid w:val="0080382D"/>
    <w:rsid w:val="00805756"/>
    <w:rsid w:val="008057DD"/>
    <w:rsid w:val="00831FF3"/>
    <w:rsid w:val="0085551C"/>
    <w:rsid w:val="00863327"/>
    <w:rsid w:val="008715EC"/>
    <w:rsid w:val="0088099B"/>
    <w:rsid w:val="00881020"/>
    <w:rsid w:val="00883EE5"/>
    <w:rsid w:val="00896450"/>
    <w:rsid w:val="008E6C8E"/>
    <w:rsid w:val="008E7D16"/>
    <w:rsid w:val="008F65CF"/>
    <w:rsid w:val="00907488"/>
    <w:rsid w:val="00933C9E"/>
    <w:rsid w:val="00974974"/>
    <w:rsid w:val="0099335F"/>
    <w:rsid w:val="009A465D"/>
    <w:rsid w:val="009A6670"/>
    <w:rsid w:val="009F44D6"/>
    <w:rsid w:val="00A749FE"/>
    <w:rsid w:val="00A810E4"/>
    <w:rsid w:val="00A83809"/>
    <w:rsid w:val="00A9326D"/>
    <w:rsid w:val="00AA2E4F"/>
    <w:rsid w:val="00AB7663"/>
    <w:rsid w:val="00AC79B2"/>
    <w:rsid w:val="00AD34CC"/>
    <w:rsid w:val="00AD42DB"/>
    <w:rsid w:val="00AE3520"/>
    <w:rsid w:val="00AE4B2E"/>
    <w:rsid w:val="00B16DBB"/>
    <w:rsid w:val="00B22094"/>
    <w:rsid w:val="00B222F5"/>
    <w:rsid w:val="00B235D4"/>
    <w:rsid w:val="00B56178"/>
    <w:rsid w:val="00B704D4"/>
    <w:rsid w:val="00BC2F67"/>
    <w:rsid w:val="00C031D9"/>
    <w:rsid w:val="00C15BF1"/>
    <w:rsid w:val="00C505C3"/>
    <w:rsid w:val="00C530BA"/>
    <w:rsid w:val="00C653E5"/>
    <w:rsid w:val="00CA4FEF"/>
    <w:rsid w:val="00CA6D77"/>
    <w:rsid w:val="00CB199F"/>
    <w:rsid w:val="00CC20B1"/>
    <w:rsid w:val="00CF7E00"/>
    <w:rsid w:val="00D01768"/>
    <w:rsid w:val="00D202C6"/>
    <w:rsid w:val="00D2336C"/>
    <w:rsid w:val="00D3580C"/>
    <w:rsid w:val="00D377C3"/>
    <w:rsid w:val="00D63C55"/>
    <w:rsid w:val="00D94809"/>
    <w:rsid w:val="00DB0BD9"/>
    <w:rsid w:val="00DD1DF3"/>
    <w:rsid w:val="00DF736D"/>
    <w:rsid w:val="00E01C6F"/>
    <w:rsid w:val="00E341F8"/>
    <w:rsid w:val="00E37073"/>
    <w:rsid w:val="00E37CCC"/>
    <w:rsid w:val="00E566B0"/>
    <w:rsid w:val="00E80B38"/>
    <w:rsid w:val="00EA0D81"/>
    <w:rsid w:val="00EC27CA"/>
    <w:rsid w:val="00EC65BA"/>
    <w:rsid w:val="00ED5CE8"/>
    <w:rsid w:val="00EE239C"/>
    <w:rsid w:val="00F05605"/>
    <w:rsid w:val="00F1205E"/>
    <w:rsid w:val="00F2575E"/>
    <w:rsid w:val="00F33FD9"/>
    <w:rsid w:val="00F44FEE"/>
    <w:rsid w:val="00F55347"/>
    <w:rsid w:val="00FA38A1"/>
    <w:rsid w:val="00FC4C57"/>
    <w:rsid w:val="00FD1920"/>
    <w:rsid w:val="00FE2124"/>
    <w:rsid w:val="00FE7803"/>
    <w:rsid w:val="00FF1D14"/>
    <w:rsid w:val="00FF2BB6"/>
    <w:rsid w:val="00FF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73E847"/>
  <w15:chartTrackingRefBased/>
  <w15:docId w15:val="{CCF3039D-993D-46C8-90D8-C8DB11E6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</w:rPr>
  </w:style>
  <w:style w:type="character" w:customStyle="1" w:styleId="WW8Num3z0">
    <w:name w:val="WW8Num3z0"/>
    <w:rPr>
      <w:rFonts w:ascii="Tahoma" w:eastAsia="Times New Roman" w:hAnsi="Tahoma" w:cs="Times New Roman" w:hint="default"/>
      <w:b w:val="0"/>
      <w:bCs w:val="0"/>
      <w:i w:val="0"/>
      <w:color w:val="000000"/>
      <w:kern w:val="2"/>
      <w:sz w:val="26"/>
      <w:szCs w:val="26"/>
      <w:lang w:eastAsia="ar-SA"/>
    </w:rPr>
  </w:style>
  <w:style w:type="character" w:customStyle="1" w:styleId="WW8Num4z0">
    <w:name w:val="WW8Num4z0"/>
    <w:rPr>
      <w:rFonts w:hint="default"/>
      <w:b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 w:hint="default"/>
      <w:b/>
      <w:i w:val="0"/>
      <w:kern w:val="2"/>
      <w:sz w:val="24"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lang w:val="x-none" w:eastAsia="zh-CN"/>
    </w:rPr>
  </w:style>
  <w:style w:type="character" w:customStyle="1" w:styleId="FontStyle33">
    <w:name w:val="Font Style33"/>
    <w:rPr>
      <w:rFonts w:ascii="Times New Roman" w:hAnsi="Times New Roman" w:cs="Times New Roman" w:hint="default"/>
      <w:sz w:val="22"/>
      <w:szCs w:val="22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wcityZnak">
    <w:name w:val="Tekst podstawowy wcięty Znak"/>
    <w:rPr>
      <w:rFonts w:ascii="Times New Roman" w:eastAsia="Arial Unicode MS" w:hAnsi="Times New Roman" w:cs="Times New Roman"/>
      <w:kern w:val="2"/>
      <w:sz w:val="24"/>
      <w:szCs w:val="24"/>
      <w:lang w:eastAsia="zh-CN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dolnego">
    <w:name w:val="footnote reference"/>
    <w:rPr>
      <w:vertAlign w:val="superscript"/>
    </w:rPr>
  </w:style>
  <w:style w:type="character" w:customStyle="1" w:styleId="ListLabel37">
    <w:name w:val="ListLabel 37"/>
    <w:rPr>
      <w:rFonts w:ascii="Calibri Light" w:hAnsi="Calibri Light"/>
      <w:color w:val="00000A"/>
      <w:sz w:val="28"/>
      <w:szCs w:val="20"/>
    </w:rPr>
  </w:style>
  <w:style w:type="character" w:customStyle="1" w:styleId="ListLabel38">
    <w:name w:val="ListLabel 38"/>
    <w:rPr>
      <w:rFonts w:ascii="Calibri" w:hAnsi="Calibri" w:cs="Calibri"/>
      <w:color w:val="00000A"/>
      <w:sz w:val="20"/>
      <w:szCs w:val="20"/>
    </w:rPr>
  </w:style>
  <w:style w:type="character" w:customStyle="1" w:styleId="ListLabel39">
    <w:name w:val="ListLabel 39"/>
    <w:rPr>
      <w:rFonts w:ascii="Calibri" w:hAnsi="Calibri" w:cs="Calibri"/>
      <w:color w:val="00000A"/>
      <w:sz w:val="20"/>
      <w:szCs w:val="20"/>
    </w:rPr>
  </w:style>
  <w:style w:type="character" w:customStyle="1" w:styleId="ListLabel40">
    <w:name w:val="ListLabel 40"/>
    <w:rPr>
      <w:rFonts w:ascii="Calibri" w:hAnsi="Calibri" w:cs="Calibri"/>
      <w:color w:val="00000A"/>
      <w:sz w:val="20"/>
      <w:szCs w:val="20"/>
    </w:rPr>
  </w:style>
  <w:style w:type="character" w:customStyle="1" w:styleId="ListLabel41">
    <w:name w:val="ListLabel 41"/>
    <w:rPr>
      <w:rFonts w:ascii="Calibri" w:hAnsi="Calibri" w:cs="Calibri"/>
      <w:color w:val="00000A"/>
      <w:sz w:val="20"/>
      <w:szCs w:val="20"/>
    </w:rPr>
  </w:style>
  <w:style w:type="character" w:customStyle="1" w:styleId="ListLabel42">
    <w:name w:val="ListLabel 42"/>
    <w:rPr>
      <w:rFonts w:ascii="Calibri" w:hAnsi="Calibri" w:cs="Calibri"/>
      <w:color w:val="00000A"/>
      <w:sz w:val="20"/>
      <w:szCs w:val="20"/>
    </w:rPr>
  </w:style>
  <w:style w:type="character" w:customStyle="1" w:styleId="ListLabel43">
    <w:name w:val="ListLabel 43"/>
    <w:rPr>
      <w:rFonts w:ascii="Calibri" w:hAnsi="Calibri" w:cs="Calibri"/>
      <w:color w:val="00000A"/>
      <w:sz w:val="20"/>
      <w:szCs w:val="20"/>
    </w:rPr>
  </w:style>
  <w:style w:type="character" w:customStyle="1" w:styleId="ListLabel44">
    <w:name w:val="ListLabel 44"/>
    <w:rPr>
      <w:rFonts w:ascii="Calibri" w:hAnsi="Calibri" w:cs="Calibri"/>
      <w:color w:val="00000A"/>
      <w:sz w:val="20"/>
      <w:szCs w:val="20"/>
    </w:rPr>
  </w:style>
  <w:style w:type="character" w:customStyle="1" w:styleId="ListLabel45">
    <w:name w:val="ListLabel 45"/>
    <w:rPr>
      <w:rFonts w:ascii="Calibri" w:hAnsi="Calibri" w:cs="Calibri"/>
      <w:color w:val="00000A"/>
      <w:sz w:val="20"/>
      <w:szCs w:val="20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Wingdings"/>
    </w:rPr>
  </w:style>
  <w:style w:type="character" w:customStyle="1" w:styleId="ListLabel31">
    <w:name w:val="ListLabel 31"/>
    <w:rPr>
      <w:rFonts w:cs="Symbol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Symbol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Wingdings"/>
    </w:rPr>
  </w:style>
  <w:style w:type="character" w:customStyle="1" w:styleId="ListLabel19">
    <w:name w:val="ListLabel 19"/>
    <w:rPr>
      <w:rFonts w:cs="Wingdings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Wingdings"/>
    </w:rPr>
  </w:style>
  <w:style w:type="character" w:customStyle="1" w:styleId="ListLabel22">
    <w:name w:val="ListLabel 22"/>
    <w:rPr>
      <w:rFonts w:cs="Symbol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Wingdings"/>
    </w:rPr>
  </w:style>
  <w:style w:type="character" w:customStyle="1" w:styleId="ListLabel1">
    <w:name w:val="ListLabel 1"/>
    <w:rPr>
      <w:rFonts w:cs="Wingdings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46">
    <w:name w:val="ListLabel 46"/>
    <w:rPr>
      <w:color w:val="00000A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pPr>
      <w:spacing w:before="100" w:after="119" w:line="240" w:lineRule="auto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Tekstpodstawowywcity">
    <w:name w:val="Body Text Indent"/>
    <w:basedOn w:val="Normalny"/>
    <w:pPr>
      <w:widowControl w:val="0"/>
      <w:spacing w:after="120" w:line="240" w:lineRule="auto"/>
      <w:ind w:left="283"/>
    </w:pPr>
    <w:rPr>
      <w:rFonts w:ascii="Times New Roman" w:eastAsia="Arial Unicode MS" w:hAnsi="Times New Roman" w:cs="Times New Roman"/>
      <w:kern w:val="2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rFonts w:ascii="Calibri Light" w:eastAsia="font279" w:hAnsi="Calibri Light"/>
      <w:b/>
      <w:bCs/>
      <w:kern w:val="2"/>
      <w:sz w:val="32"/>
      <w:szCs w:val="29"/>
    </w:rPr>
  </w:style>
  <w:style w:type="paragraph" w:customStyle="1" w:styleId="Akapitzlist1">
    <w:name w:val="Akapit z listą1"/>
    <w:basedOn w:val="Normalny"/>
    <w:pPr>
      <w:ind w:left="708"/>
    </w:pPr>
  </w:style>
  <w:style w:type="character" w:styleId="Hipercze">
    <w:name w:val="Hyperlink"/>
    <w:basedOn w:val="Domylnaczcionkaakapitu"/>
    <w:uiPriority w:val="99"/>
    <w:semiHidden/>
    <w:unhideWhenUsed/>
    <w:rsid w:val="007020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1921</Words>
  <Characters>11528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ZOFKO</dc:creator>
  <cp:keywords/>
  <cp:lastModifiedBy>Mirosław Toma</cp:lastModifiedBy>
  <cp:revision>75</cp:revision>
  <cp:lastPrinted>2023-06-16T06:56:00Z</cp:lastPrinted>
  <dcterms:created xsi:type="dcterms:W3CDTF">2022-07-13T12:47:00Z</dcterms:created>
  <dcterms:modified xsi:type="dcterms:W3CDTF">2024-07-09T05:39:00Z</dcterms:modified>
</cp:coreProperties>
</file>